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3955"/>
      </w:tblGrid>
      <w:tr w:rsidR="002F0F70" w:rsidRPr="002F0F70" w14:paraId="343D9D5F" w14:textId="77777777" w:rsidTr="00DE2A72">
        <w:trPr>
          <w:trHeight w:val="3590"/>
        </w:trPr>
        <w:tc>
          <w:tcPr>
            <w:tcW w:w="5395" w:type="dxa"/>
          </w:tcPr>
          <w:p w14:paraId="65D851CC" w14:textId="77777777" w:rsidR="00A31C49" w:rsidRPr="00DD2EB8" w:rsidRDefault="00A31C49" w:rsidP="00A31C49">
            <w:pPr>
              <w:spacing w:before="120"/>
              <w:rPr>
                <w:rFonts w:ascii="Times New Roman" w:hAnsi="Times New Roman" w:cs="Times New Roman"/>
              </w:rPr>
            </w:pPr>
            <w:r w:rsidRPr="00DD2EB8">
              <w:rPr>
                <w:rFonts w:ascii="Times New Roman" w:hAnsi="Times New Roman" w:cs="Times New Roman"/>
              </w:rPr>
              <w:t>UNITED STATES BANKRUPTCY COURT</w:t>
            </w:r>
          </w:p>
          <w:p w14:paraId="36C6E623" w14:textId="29A37531" w:rsidR="00A31C49" w:rsidRPr="00DD2EB8" w:rsidRDefault="00A31C49" w:rsidP="00A31C49">
            <w:pPr>
              <w:rPr>
                <w:rFonts w:ascii="Times New Roman" w:hAnsi="Times New Roman" w:cs="Times New Roman"/>
              </w:rPr>
            </w:pPr>
            <w:r w:rsidRPr="00DD2EB8">
              <w:rPr>
                <w:rFonts w:ascii="Times New Roman" w:hAnsi="Times New Roman" w:cs="Times New Roman"/>
              </w:rPr>
              <w:t>DISTRICT OF NEW JERSEY</w:t>
            </w:r>
          </w:p>
          <w:p w14:paraId="07779D31" w14:textId="77777777" w:rsidR="00A31C49" w:rsidRPr="00DD2EB8" w:rsidRDefault="00910ECC" w:rsidP="00A31C49">
            <w:pPr>
              <w:rPr>
                <w:rFonts w:ascii="Times New Roman" w:hAnsi="Times New Roman" w:cs="Times New Roman"/>
              </w:rPr>
            </w:pPr>
            <w:r w:rsidRPr="00DD2EB8">
              <w:rPr>
                <w:rFonts w:ascii="Times New Roman" w:hAnsi="Times New Roman" w:cs="Times New Roman"/>
              </w:rPr>
              <w:pict w14:anchorId="298CA398">
                <v:rect id="_x0000_i1025" style="width:0;height:1.5pt" o:hralign="center" o:hrstd="t" o:hr="t" fillcolor="gray" stroked="f"/>
              </w:pict>
            </w:r>
          </w:p>
          <w:p w14:paraId="12D6176D" w14:textId="38EBA5F9" w:rsidR="00A31C49" w:rsidRPr="00DD2EB8" w:rsidRDefault="005553D6" w:rsidP="00A31C4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2EB8">
              <w:rPr>
                <w:rFonts w:ascii="Times New Roman" w:hAnsi="Times New Roman" w:cs="Times New Roman"/>
                <w:b/>
                <w:sz w:val="18"/>
                <w:szCs w:val="18"/>
              </w:rPr>
              <w:t>Caption in C</w:t>
            </w:r>
            <w:r w:rsidR="00A31C49" w:rsidRPr="00DD2EB8">
              <w:rPr>
                <w:rFonts w:ascii="Times New Roman" w:hAnsi="Times New Roman" w:cs="Times New Roman"/>
                <w:b/>
                <w:sz w:val="18"/>
                <w:szCs w:val="18"/>
              </w:rPr>
              <w:t>ompliance with D.N.J. LBR 9004-1(b)</w:t>
            </w:r>
          </w:p>
          <w:p w14:paraId="573BBBE0" w14:textId="10D966A2" w:rsidR="00DD2EB8" w:rsidRPr="00DD2EB8" w:rsidRDefault="00DD2EB8" w:rsidP="00A31C49">
            <w:pPr>
              <w:rPr>
                <w:rFonts w:ascii="Times New Roman" w:hAnsi="Times New Roman" w:cs="Times New Roman"/>
              </w:rPr>
            </w:pPr>
            <w:permStart w:id="978482615" w:edGrp="everyone"/>
            <w:r>
              <w:rPr>
                <w:rFonts w:ascii="Times New Roman" w:hAnsi="Times New Roman" w:cs="Times New Roman"/>
              </w:rPr>
              <w:t xml:space="preserve">             </w:t>
            </w:r>
          </w:p>
          <w:permEnd w:id="978482615"/>
          <w:p w14:paraId="48694307" w14:textId="77777777" w:rsidR="00A31C49" w:rsidRPr="00DD2EB8" w:rsidRDefault="00A31C49" w:rsidP="00A31C49">
            <w:pPr>
              <w:rPr>
                <w:rFonts w:ascii="Times New Roman" w:hAnsi="Times New Roman" w:cs="Times New Roman"/>
              </w:rPr>
            </w:pPr>
          </w:p>
          <w:p w14:paraId="093D4182" w14:textId="77777777" w:rsidR="00A31C49" w:rsidRPr="00DD2EB8" w:rsidRDefault="00A31C49" w:rsidP="00A31C49">
            <w:pPr>
              <w:rPr>
                <w:rFonts w:ascii="Times New Roman" w:hAnsi="Times New Roman" w:cs="Times New Roman"/>
              </w:rPr>
            </w:pPr>
          </w:p>
          <w:p w14:paraId="0E06C32A" w14:textId="77777777" w:rsidR="00A31C49" w:rsidRPr="00DD2EB8" w:rsidRDefault="00A31C49" w:rsidP="00A31C49">
            <w:pPr>
              <w:rPr>
                <w:rFonts w:ascii="Times New Roman" w:hAnsi="Times New Roman" w:cs="Times New Roman"/>
              </w:rPr>
            </w:pPr>
          </w:p>
          <w:p w14:paraId="3479D8CF" w14:textId="77777777" w:rsidR="00A31C49" w:rsidRPr="00DD2EB8" w:rsidRDefault="00A31C49" w:rsidP="00A31C49">
            <w:pPr>
              <w:rPr>
                <w:rFonts w:ascii="Times New Roman" w:hAnsi="Times New Roman" w:cs="Times New Roman"/>
              </w:rPr>
            </w:pPr>
          </w:p>
          <w:p w14:paraId="0CB62097" w14:textId="77777777" w:rsidR="00A31C49" w:rsidRPr="00DD2EB8" w:rsidRDefault="00A31C49" w:rsidP="00A31C49">
            <w:pPr>
              <w:rPr>
                <w:rFonts w:ascii="Times New Roman" w:hAnsi="Times New Roman" w:cs="Times New Roman"/>
              </w:rPr>
            </w:pPr>
          </w:p>
          <w:p w14:paraId="420CEF50" w14:textId="77777777" w:rsidR="00A31C49" w:rsidRPr="00DD2EB8" w:rsidRDefault="00A31C49" w:rsidP="00A31C49">
            <w:pPr>
              <w:rPr>
                <w:rFonts w:ascii="Times New Roman" w:hAnsi="Times New Roman" w:cs="Times New Roman"/>
              </w:rPr>
            </w:pPr>
          </w:p>
          <w:p w14:paraId="5A606DF0" w14:textId="77777777" w:rsidR="00A31C49" w:rsidRPr="00DD2EB8" w:rsidRDefault="00A31C49" w:rsidP="00A31C49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top w:val="nil"/>
              <w:bottom w:val="nil"/>
              <w:right w:val="nil"/>
            </w:tcBorders>
          </w:tcPr>
          <w:p w14:paraId="40666BAD" w14:textId="77777777" w:rsidR="00A31C49" w:rsidRPr="00DD2EB8" w:rsidRDefault="00A31C49" w:rsidP="00A31C49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A31C49" w:rsidRPr="002F0F70" w14:paraId="50DB12D8" w14:textId="77777777" w:rsidTr="00DE2A72">
        <w:trPr>
          <w:trHeight w:val="1880"/>
        </w:trPr>
        <w:tc>
          <w:tcPr>
            <w:tcW w:w="5395" w:type="dxa"/>
          </w:tcPr>
          <w:p w14:paraId="3ACB10F7" w14:textId="77777777" w:rsidR="00A31C49" w:rsidRPr="00DD2EB8" w:rsidRDefault="00A31C49" w:rsidP="00A31C49">
            <w:pPr>
              <w:spacing w:before="120"/>
              <w:rPr>
                <w:rFonts w:ascii="Times New Roman" w:hAnsi="Times New Roman" w:cs="Times New Roman"/>
              </w:rPr>
            </w:pPr>
            <w:r w:rsidRPr="00DD2EB8">
              <w:rPr>
                <w:rFonts w:ascii="Times New Roman" w:hAnsi="Times New Roman" w:cs="Times New Roman"/>
              </w:rPr>
              <w:t>In Re:</w:t>
            </w:r>
          </w:p>
          <w:p w14:paraId="66CC3187" w14:textId="0AE93510" w:rsidR="00A31C49" w:rsidRPr="00DD2EB8" w:rsidRDefault="00DD2EB8" w:rsidP="00A31C49">
            <w:pPr>
              <w:spacing w:before="120"/>
              <w:rPr>
                <w:rFonts w:ascii="Times New Roman" w:hAnsi="Times New Roman" w:cs="Times New Roman"/>
              </w:rPr>
            </w:pPr>
            <w:permStart w:id="2109029663" w:edGrp="everyone"/>
            <w:r>
              <w:rPr>
                <w:rFonts w:ascii="Times New Roman" w:hAnsi="Times New Roman" w:cs="Times New Roman"/>
              </w:rPr>
              <w:t xml:space="preserve">             </w:t>
            </w:r>
          </w:p>
          <w:permEnd w:id="2109029663"/>
          <w:p w14:paraId="4295016D" w14:textId="77777777" w:rsidR="00A31C49" w:rsidRPr="00DD2EB8" w:rsidRDefault="00A31C49" w:rsidP="00A31C49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955" w:type="dxa"/>
            <w:tcBorders>
              <w:top w:val="nil"/>
              <w:bottom w:val="nil"/>
              <w:right w:val="nil"/>
            </w:tcBorders>
          </w:tcPr>
          <w:p w14:paraId="69649653" w14:textId="7664B30E" w:rsidR="00A31C49" w:rsidRPr="00DD2EB8" w:rsidRDefault="00A31C49" w:rsidP="00A31C49">
            <w:pPr>
              <w:spacing w:after="240"/>
              <w:ind w:left="252"/>
              <w:rPr>
                <w:rFonts w:ascii="Times New Roman" w:hAnsi="Times New Roman" w:cs="Times New Roman"/>
              </w:rPr>
            </w:pPr>
            <w:r w:rsidRPr="00DD2EB8">
              <w:rPr>
                <w:rFonts w:ascii="Times New Roman" w:hAnsi="Times New Roman" w:cs="Times New Roman"/>
              </w:rPr>
              <w:t xml:space="preserve">Case No.:         </w:t>
            </w:r>
            <w:permStart w:id="1199978714" w:edGrp="everyone"/>
            <w:r w:rsidRPr="00DD2EB8">
              <w:rPr>
                <w:rFonts w:ascii="Times New Roman" w:hAnsi="Times New Roman" w:cs="Times New Roman"/>
              </w:rPr>
              <w:t>_______________</w:t>
            </w:r>
            <w:r w:rsidR="002F0F70" w:rsidRPr="00DD2EB8">
              <w:rPr>
                <w:rFonts w:ascii="Times New Roman" w:hAnsi="Times New Roman" w:cs="Times New Roman"/>
              </w:rPr>
              <w:t>____</w:t>
            </w:r>
            <w:permEnd w:id="1199978714"/>
          </w:p>
          <w:p w14:paraId="52E7E54A" w14:textId="384F84CB" w:rsidR="00A31C49" w:rsidRPr="00DD2EB8" w:rsidRDefault="00A31C49" w:rsidP="00A31C49">
            <w:pPr>
              <w:spacing w:after="240"/>
              <w:ind w:left="252"/>
              <w:rPr>
                <w:rFonts w:ascii="Times New Roman" w:hAnsi="Times New Roman" w:cs="Times New Roman"/>
              </w:rPr>
            </w:pPr>
            <w:r w:rsidRPr="00DD2EB8">
              <w:rPr>
                <w:rFonts w:ascii="Times New Roman" w:hAnsi="Times New Roman" w:cs="Times New Roman"/>
              </w:rPr>
              <w:t xml:space="preserve">Chapter:          </w:t>
            </w:r>
            <w:r w:rsidR="002F0F70" w:rsidRPr="00DD2EB8">
              <w:rPr>
                <w:rFonts w:ascii="Times New Roman" w:hAnsi="Times New Roman" w:cs="Times New Roman"/>
              </w:rPr>
              <w:t xml:space="preserve">           </w:t>
            </w:r>
            <w:r w:rsidR="00910ECC">
              <w:rPr>
                <w:rFonts w:ascii="Times New Roman" w:hAnsi="Times New Roman" w:cs="Times New Roman"/>
              </w:rPr>
              <w:t xml:space="preserve">       </w:t>
            </w:r>
            <w:r w:rsidR="002F0F70" w:rsidRPr="00DD2EB8">
              <w:rPr>
                <w:rFonts w:ascii="Times New Roman" w:hAnsi="Times New Roman" w:cs="Times New Roman"/>
              </w:rPr>
              <w:t>11</w:t>
            </w:r>
          </w:p>
          <w:p w14:paraId="2684D48E" w14:textId="103629BC" w:rsidR="00A31C49" w:rsidRPr="00DD2EB8" w:rsidRDefault="00A31C49" w:rsidP="00A31C49">
            <w:pPr>
              <w:spacing w:after="120"/>
              <w:ind w:left="252"/>
              <w:rPr>
                <w:rFonts w:ascii="Times New Roman" w:hAnsi="Times New Roman" w:cs="Times New Roman"/>
              </w:rPr>
            </w:pPr>
            <w:r w:rsidRPr="00DD2EB8">
              <w:rPr>
                <w:rFonts w:ascii="Times New Roman" w:hAnsi="Times New Roman" w:cs="Times New Roman"/>
              </w:rPr>
              <w:t xml:space="preserve">Judge:               </w:t>
            </w:r>
            <w:permStart w:id="2019300759" w:edGrp="everyone"/>
            <w:r w:rsidRPr="00DD2EB8">
              <w:rPr>
                <w:rFonts w:ascii="Times New Roman" w:hAnsi="Times New Roman" w:cs="Times New Roman"/>
              </w:rPr>
              <w:t>_______________</w:t>
            </w:r>
            <w:r w:rsidR="002F0F70" w:rsidRPr="00DD2EB8">
              <w:rPr>
                <w:rFonts w:ascii="Times New Roman" w:hAnsi="Times New Roman" w:cs="Times New Roman"/>
              </w:rPr>
              <w:t>___</w:t>
            </w:r>
            <w:permEnd w:id="2019300759"/>
          </w:p>
        </w:tc>
      </w:tr>
    </w:tbl>
    <w:p w14:paraId="7F6EB857" w14:textId="77777777" w:rsidR="00A31C49" w:rsidRPr="002F0F70" w:rsidRDefault="00A31C49" w:rsidP="00A31C49">
      <w:pPr>
        <w:spacing w:after="0"/>
        <w:rPr>
          <w:rFonts w:ascii="Times New Roman" w:hAnsi="Times New Roman" w:cs="Times New Roman"/>
          <w:color w:val="FF0000"/>
        </w:rPr>
      </w:pPr>
    </w:p>
    <w:p w14:paraId="5F66837C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jc w:val="center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  <w:b/>
          <w:bCs/>
        </w:rPr>
        <w:t>REPORT OF DISTRIBUTION</w:t>
      </w:r>
      <w:r w:rsidRPr="002F0F70">
        <w:rPr>
          <w:rFonts w:ascii="Times New Roman" w:eastAsia="PMingLiU" w:hAnsi="Times New Roman" w:cs="Times New Roman"/>
        </w:rPr>
        <w:t>S</w:t>
      </w:r>
    </w:p>
    <w:p w14:paraId="7ACF091B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jc w:val="center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  <w:b/>
          <w:bCs/>
        </w:rPr>
        <w:t>UNDER CONFIRMED CHAPTER 11 PLAN</w:t>
      </w:r>
    </w:p>
    <w:p w14:paraId="72E98C7A" w14:textId="45633B0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5040" w:hanging="5040"/>
        <w:jc w:val="both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>Date of Distribution:</w:t>
      </w:r>
      <w:r w:rsidRPr="002F0F70">
        <w:rPr>
          <w:rFonts w:ascii="Times New Roman" w:eastAsia="PMingLiU" w:hAnsi="Times New Roman" w:cs="Times New Roman"/>
        </w:rPr>
        <w:tab/>
      </w:r>
      <w:permStart w:id="1701851484" w:edGrp="everyone"/>
      <w:r w:rsidRPr="002F0F70">
        <w:rPr>
          <w:rFonts w:ascii="Times New Roman" w:eastAsia="PMingLiU" w:hAnsi="Times New Roman" w:cs="Times New Roman"/>
        </w:rPr>
        <w:t>________________</w:t>
      </w:r>
      <w:r>
        <w:rPr>
          <w:rFonts w:ascii="Times New Roman" w:eastAsia="PMingLiU" w:hAnsi="Times New Roman" w:cs="Times New Roman"/>
        </w:rPr>
        <w:t>_____</w:t>
      </w:r>
      <w:r w:rsidRPr="002F0F70">
        <w:rPr>
          <w:rFonts w:ascii="Times New Roman" w:eastAsia="PMingLiU" w:hAnsi="Times New Roman" w:cs="Times New Roman"/>
        </w:rPr>
        <w:t>_</w:t>
      </w:r>
      <w:permEnd w:id="1701851484"/>
      <w:r w:rsidRPr="002F0F70">
        <w:rPr>
          <w:rFonts w:ascii="Times New Roman" w:eastAsia="PMingLiU" w:hAnsi="Times New Roman" w:cs="Times New Roman"/>
        </w:rPr>
        <w:tab/>
        <w:t xml:space="preserve">Date Plan Confirmed:  </w:t>
      </w:r>
      <w:permStart w:id="815091911" w:edGrp="everyone"/>
      <w:r w:rsidRPr="002F0F70">
        <w:rPr>
          <w:rFonts w:ascii="Times New Roman" w:eastAsia="PMingLiU" w:hAnsi="Times New Roman" w:cs="Times New Roman"/>
        </w:rPr>
        <w:t>_________________</w:t>
      </w:r>
      <w:r>
        <w:rPr>
          <w:rFonts w:ascii="Times New Roman" w:eastAsia="PMingLiU" w:hAnsi="Times New Roman" w:cs="Times New Roman"/>
        </w:rPr>
        <w:t>____</w:t>
      </w:r>
      <w:permEnd w:id="815091911"/>
    </w:p>
    <w:p w14:paraId="04BF09B4" w14:textId="7A5C7B24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1440" w:hanging="1440"/>
        <w:jc w:val="both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>Check one:</w:t>
      </w:r>
      <w:r w:rsidRPr="002F0F70">
        <w:rPr>
          <w:rFonts w:ascii="Times New Roman" w:eastAsia="PMingLiU" w:hAnsi="Times New Roman" w:cs="Times New Roman"/>
        </w:rPr>
        <w:tab/>
      </w:r>
      <w:sdt>
        <w:sdtPr>
          <w:rPr>
            <w:rFonts w:ascii="Times New Roman" w:eastAsia="PMingLiU" w:hAnsi="Times New Roman" w:cs="Times New Roman"/>
          </w:rPr>
          <w:id w:val="-20692602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1858622785" w:edGrp="everyone"/>
          <w:r w:rsidR="00DD2EB8">
            <w:rPr>
              <w:rFonts w:ascii="MS Gothic" w:eastAsia="MS Gothic" w:hAnsi="MS Gothic" w:cs="Times New Roman" w:hint="eastAsia"/>
            </w:rPr>
            <w:t>☐</w:t>
          </w:r>
          <w:permEnd w:id="1858622785"/>
        </w:sdtContent>
      </w:sdt>
      <w:r w:rsidRPr="002F0F70">
        <w:rPr>
          <w:rFonts w:ascii="Times New Roman" w:eastAsia="PMingLiU" w:hAnsi="Times New Roman" w:cs="Times New Roman"/>
        </w:rPr>
        <w:t xml:space="preserve"> Initial Distribution</w:t>
      </w:r>
    </w:p>
    <w:p w14:paraId="2FE3E8BA" w14:textId="19E918EF" w:rsidR="002F0F70" w:rsidRPr="002F0F70" w:rsidRDefault="00DD2EB8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360"/>
        <w:ind w:firstLine="1440"/>
        <w:jc w:val="both"/>
        <w:rPr>
          <w:rFonts w:ascii="Times New Roman" w:eastAsia="PMingLiU" w:hAnsi="Times New Roman" w:cs="Times New Roman"/>
        </w:rPr>
      </w:pPr>
      <w:sdt>
        <w:sdtPr>
          <w:rPr>
            <w:rFonts w:ascii="Times New Roman" w:eastAsia="PMingLiU" w:hAnsi="Times New Roman" w:cs="Times New Roman"/>
          </w:rPr>
          <w:id w:val="-17033190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1849584950" w:edGrp="everyone"/>
          <w:r>
            <w:rPr>
              <w:rFonts w:ascii="MS Gothic" w:eastAsia="MS Gothic" w:hAnsi="MS Gothic" w:cs="Times New Roman" w:hint="eastAsia"/>
            </w:rPr>
            <w:t>☐</w:t>
          </w:r>
          <w:permEnd w:id="1849584950"/>
        </w:sdtContent>
      </w:sdt>
      <w:r w:rsidR="002F0F70" w:rsidRPr="002F0F70">
        <w:rPr>
          <w:rFonts w:ascii="Times New Roman" w:eastAsia="PMingLiU" w:hAnsi="Times New Roman" w:cs="Times New Roman"/>
        </w:rPr>
        <w:t xml:space="preserve"> Subsequent Distribution</w:t>
      </w:r>
    </w:p>
    <w:p w14:paraId="5563F319" w14:textId="3C1342A6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360"/>
        <w:ind w:left="5760" w:hanging="5760"/>
        <w:jc w:val="both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>Will future distributions be made under the Plan?</w:t>
      </w:r>
      <w:r w:rsidRPr="002F0F70">
        <w:rPr>
          <w:rFonts w:ascii="Times New Roman" w:eastAsia="PMingLiU" w:hAnsi="Times New Roman" w:cs="Times New Roman"/>
          <w:color w:val="FF0000"/>
        </w:rPr>
        <w:tab/>
      </w:r>
      <w:r w:rsidRPr="002F0F70">
        <w:rPr>
          <w:rFonts w:ascii="Times New Roman" w:eastAsia="PMingLiU" w:hAnsi="Times New Roman" w:cs="Times New Roman"/>
        </w:rPr>
        <w:tab/>
      </w:r>
      <w:sdt>
        <w:sdtPr>
          <w:rPr>
            <w:rFonts w:ascii="Times New Roman" w:eastAsia="PMingLiU" w:hAnsi="Times New Roman" w:cs="Times New Roman"/>
          </w:rPr>
          <w:id w:val="1911656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495978066" w:edGrp="everyone"/>
          <w:r w:rsidR="00DD2EB8">
            <w:rPr>
              <w:rFonts w:ascii="MS Gothic" w:eastAsia="MS Gothic" w:hAnsi="MS Gothic" w:cs="Times New Roman" w:hint="eastAsia"/>
            </w:rPr>
            <w:t>☐</w:t>
          </w:r>
          <w:permEnd w:id="495978066"/>
        </w:sdtContent>
      </w:sdt>
      <w:r w:rsidRPr="002F0F70">
        <w:rPr>
          <w:rFonts w:ascii="Times New Roman" w:eastAsia="PMingLiU" w:hAnsi="Times New Roman" w:cs="Times New Roman"/>
        </w:rPr>
        <w:t xml:space="preserve"> Yes</w:t>
      </w:r>
      <w:r w:rsidRPr="002F0F70">
        <w:rPr>
          <w:rFonts w:ascii="Times New Roman" w:eastAsia="PMingLiU" w:hAnsi="Times New Roman" w:cs="Times New Roman"/>
        </w:rPr>
        <w:tab/>
        <w:t xml:space="preserve">    </w:t>
      </w:r>
      <w:sdt>
        <w:sdtPr>
          <w:rPr>
            <w:rFonts w:ascii="Times New Roman" w:eastAsia="PMingLiU" w:hAnsi="Times New Roman" w:cs="Times New Roman"/>
          </w:rPr>
          <w:id w:val="727731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1880099539" w:edGrp="everyone"/>
          <w:r w:rsidR="00DD2EB8">
            <w:rPr>
              <w:rFonts w:ascii="MS Gothic" w:eastAsia="MS Gothic" w:hAnsi="MS Gothic" w:cs="Times New Roman" w:hint="eastAsia"/>
            </w:rPr>
            <w:t>☐</w:t>
          </w:r>
          <w:permEnd w:id="1880099539"/>
        </w:sdtContent>
      </w:sdt>
      <w:r w:rsidRPr="002F0F70">
        <w:rPr>
          <w:rFonts w:ascii="Times New Roman" w:eastAsia="PMingLiU" w:hAnsi="Times New Roman" w:cs="Times New Roman"/>
        </w:rPr>
        <w:t xml:space="preserve"> No</w:t>
      </w:r>
    </w:p>
    <w:p w14:paraId="7671E384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>Future distributions will be made to (</w:t>
      </w:r>
      <w:r w:rsidRPr="002F0F70">
        <w:rPr>
          <w:rFonts w:ascii="Times New Roman" w:eastAsia="PMingLiU" w:hAnsi="Times New Roman" w:cs="Times New Roman"/>
          <w:i/>
          <w:iCs/>
        </w:rPr>
        <w:t>check all that apply</w:t>
      </w:r>
      <w:r w:rsidRPr="002F0F70">
        <w:rPr>
          <w:rFonts w:ascii="Times New Roman" w:eastAsia="PMingLiU" w:hAnsi="Times New Roman" w:cs="Times New Roman"/>
        </w:rPr>
        <w:t>):</w:t>
      </w:r>
    </w:p>
    <w:p w14:paraId="0A322C34" w14:textId="072D3F01" w:rsidR="002F0F70" w:rsidRPr="002F0F70" w:rsidRDefault="00DD2EB8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firstLine="1440"/>
        <w:jc w:val="both"/>
        <w:rPr>
          <w:rFonts w:ascii="Times New Roman" w:eastAsia="PMingLiU" w:hAnsi="Times New Roman" w:cs="Times New Roman"/>
        </w:rPr>
      </w:pPr>
      <w:sdt>
        <w:sdtPr>
          <w:rPr>
            <w:rFonts w:ascii="Times New Roman" w:eastAsia="PMingLiU" w:hAnsi="Times New Roman" w:cs="Times New Roman"/>
          </w:rPr>
          <w:id w:val="-2542904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1588095015" w:edGrp="everyone"/>
          <w:r>
            <w:rPr>
              <w:rFonts w:ascii="MS Gothic" w:eastAsia="MS Gothic" w:hAnsi="MS Gothic" w:cs="Times New Roman" w:hint="eastAsia"/>
            </w:rPr>
            <w:t>☐</w:t>
          </w:r>
          <w:permEnd w:id="1588095015"/>
        </w:sdtContent>
      </w:sdt>
      <w:r w:rsidR="002F0F70" w:rsidRPr="002F0F70">
        <w:rPr>
          <w:rFonts w:ascii="Times New Roman" w:eastAsia="PMingLiU" w:hAnsi="Times New Roman" w:cs="Times New Roman"/>
        </w:rPr>
        <w:t xml:space="preserve"> Administrative fees and expenses</w:t>
      </w:r>
    </w:p>
    <w:p w14:paraId="41D67413" w14:textId="7D937FC1" w:rsidR="002F0F70" w:rsidRPr="002F0F70" w:rsidRDefault="00DD2EB8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firstLine="1440"/>
        <w:jc w:val="both"/>
        <w:rPr>
          <w:rFonts w:ascii="Times New Roman" w:eastAsia="PMingLiU" w:hAnsi="Times New Roman" w:cs="Times New Roman"/>
        </w:rPr>
      </w:pPr>
      <w:sdt>
        <w:sdtPr>
          <w:rPr>
            <w:rFonts w:ascii="Times New Roman" w:eastAsia="PMingLiU" w:hAnsi="Times New Roman" w:cs="Times New Roman"/>
          </w:rPr>
          <w:id w:val="-1339695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1601325866" w:edGrp="everyone"/>
          <w:r>
            <w:rPr>
              <w:rFonts w:ascii="MS Gothic" w:eastAsia="MS Gothic" w:hAnsi="MS Gothic" w:cs="Times New Roman" w:hint="eastAsia"/>
            </w:rPr>
            <w:t>☐</w:t>
          </w:r>
          <w:permEnd w:id="1601325866"/>
        </w:sdtContent>
      </w:sdt>
      <w:r w:rsidR="002F0F70" w:rsidRPr="002F0F70">
        <w:rPr>
          <w:rFonts w:ascii="Times New Roman" w:eastAsia="PMingLiU" w:hAnsi="Times New Roman" w:cs="Times New Roman"/>
        </w:rPr>
        <w:t xml:space="preserve"> Secured claims</w:t>
      </w:r>
    </w:p>
    <w:p w14:paraId="5B2FC4AF" w14:textId="6D76DF12" w:rsidR="002F0F70" w:rsidRPr="002F0F70" w:rsidRDefault="00DD2EB8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firstLine="1440"/>
        <w:jc w:val="both"/>
        <w:rPr>
          <w:rFonts w:ascii="Times New Roman" w:eastAsia="PMingLiU" w:hAnsi="Times New Roman" w:cs="Times New Roman"/>
        </w:rPr>
      </w:pPr>
      <w:sdt>
        <w:sdtPr>
          <w:rPr>
            <w:rFonts w:ascii="Times New Roman" w:eastAsia="PMingLiU" w:hAnsi="Times New Roman" w:cs="Times New Roman"/>
          </w:rPr>
          <w:id w:val="1076561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1549938422" w:edGrp="everyone"/>
          <w:r>
            <w:rPr>
              <w:rFonts w:ascii="MS Gothic" w:eastAsia="MS Gothic" w:hAnsi="MS Gothic" w:cs="Times New Roman" w:hint="eastAsia"/>
            </w:rPr>
            <w:t>☐</w:t>
          </w:r>
          <w:permEnd w:id="1549938422"/>
        </w:sdtContent>
      </w:sdt>
      <w:r w:rsidR="002F0F70" w:rsidRPr="002F0F70">
        <w:rPr>
          <w:rFonts w:ascii="Times New Roman" w:eastAsia="PMingLiU" w:hAnsi="Times New Roman" w:cs="Times New Roman"/>
        </w:rPr>
        <w:t xml:space="preserve"> Priority secured claims</w:t>
      </w:r>
    </w:p>
    <w:p w14:paraId="529947DD" w14:textId="6D090182" w:rsidR="002F0F70" w:rsidRPr="002F0F70" w:rsidRDefault="00DD2EB8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firstLine="1440"/>
        <w:jc w:val="both"/>
        <w:rPr>
          <w:rFonts w:ascii="Times New Roman" w:eastAsia="PMingLiU" w:hAnsi="Times New Roman" w:cs="Times New Roman"/>
        </w:rPr>
      </w:pPr>
      <w:sdt>
        <w:sdtPr>
          <w:rPr>
            <w:rFonts w:ascii="Times New Roman" w:eastAsia="PMingLiU" w:hAnsi="Times New Roman" w:cs="Times New Roman"/>
          </w:rPr>
          <w:id w:val="-2077879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1183153759" w:edGrp="everyone"/>
          <w:r>
            <w:rPr>
              <w:rFonts w:ascii="MS Gothic" w:eastAsia="MS Gothic" w:hAnsi="MS Gothic" w:cs="Times New Roman" w:hint="eastAsia"/>
            </w:rPr>
            <w:t>☐</w:t>
          </w:r>
          <w:permEnd w:id="1183153759"/>
        </w:sdtContent>
      </w:sdt>
      <w:r w:rsidR="002F0F70" w:rsidRPr="002F0F70">
        <w:rPr>
          <w:rFonts w:ascii="Times New Roman" w:eastAsia="PMingLiU" w:hAnsi="Times New Roman" w:cs="Times New Roman"/>
        </w:rPr>
        <w:t xml:space="preserve"> General unsecured claims</w:t>
      </w:r>
    </w:p>
    <w:p w14:paraId="5D66BE67" w14:textId="23F121A6" w:rsidR="002F0F70" w:rsidRPr="002F0F70" w:rsidRDefault="00DD2EB8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360"/>
        <w:ind w:firstLine="1440"/>
        <w:jc w:val="both"/>
        <w:rPr>
          <w:rFonts w:ascii="Times New Roman" w:eastAsia="PMingLiU" w:hAnsi="Times New Roman" w:cs="Times New Roman"/>
        </w:rPr>
      </w:pPr>
      <w:sdt>
        <w:sdtPr>
          <w:rPr>
            <w:rFonts w:ascii="Times New Roman" w:eastAsia="PMingLiU" w:hAnsi="Times New Roman" w:cs="Times New Roman"/>
          </w:rPr>
          <w:id w:val="908656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1022962651" w:edGrp="everyone"/>
          <w:r>
            <w:rPr>
              <w:rFonts w:ascii="MS Gothic" w:eastAsia="MS Gothic" w:hAnsi="MS Gothic" w:cs="Times New Roman" w:hint="eastAsia"/>
            </w:rPr>
            <w:t>☐</w:t>
          </w:r>
          <w:permEnd w:id="1022962651"/>
        </w:sdtContent>
      </w:sdt>
      <w:r w:rsidR="002F0F70" w:rsidRPr="002F0F70">
        <w:rPr>
          <w:rFonts w:ascii="Times New Roman" w:eastAsia="PMingLiU" w:hAnsi="Times New Roman" w:cs="Times New Roman"/>
        </w:rPr>
        <w:t xml:space="preserve"> Equity security holders</w:t>
      </w:r>
    </w:p>
    <w:p w14:paraId="49A35C72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jc w:val="both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Anticipated date of next distribution, if known:  </w:t>
      </w:r>
      <w:permStart w:id="2038520627" w:edGrp="everyone"/>
      <w:r w:rsidRPr="002F0F70">
        <w:rPr>
          <w:rFonts w:ascii="Times New Roman" w:eastAsia="PMingLiU" w:hAnsi="Times New Roman" w:cs="Times New Roman"/>
        </w:rPr>
        <w:t>_________________</w:t>
      </w:r>
      <w:permEnd w:id="2038520627"/>
    </w:p>
    <w:p w14:paraId="1B1E51E4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>Percentage dividend to general unsecured creditors:</w:t>
      </w:r>
    </w:p>
    <w:p w14:paraId="75384E73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6480" w:hanging="5040"/>
        <w:jc w:val="both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>Paid in this distribution:</w:t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  <w:permStart w:id="518223780" w:edGrp="everyone"/>
      <w:r w:rsidRPr="002F0F70">
        <w:rPr>
          <w:rFonts w:ascii="Times New Roman" w:eastAsia="PMingLiU" w:hAnsi="Times New Roman" w:cs="Times New Roman"/>
        </w:rPr>
        <w:t xml:space="preserve">____________ </w:t>
      </w:r>
      <w:permEnd w:id="518223780"/>
      <w:r w:rsidRPr="002F0F70">
        <w:rPr>
          <w:rFonts w:ascii="Times New Roman" w:eastAsia="PMingLiU" w:hAnsi="Times New Roman" w:cs="Times New Roman"/>
        </w:rPr>
        <w:t>%</w:t>
      </w:r>
    </w:p>
    <w:p w14:paraId="0C267B94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6480" w:hanging="5040"/>
        <w:jc w:val="both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>Paid to date:</w:t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  <w:permStart w:id="840391066" w:edGrp="everyone"/>
      <w:r w:rsidRPr="002F0F70">
        <w:rPr>
          <w:rFonts w:ascii="Times New Roman" w:eastAsia="PMingLiU" w:hAnsi="Times New Roman" w:cs="Times New Roman"/>
        </w:rPr>
        <w:t xml:space="preserve">____________ </w:t>
      </w:r>
      <w:permEnd w:id="840391066"/>
      <w:r w:rsidRPr="002F0F70">
        <w:rPr>
          <w:rFonts w:ascii="Times New Roman" w:eastAsia="PMingLiU" w:hAnsi="Times New Roman" w:cs="Times New Roman"/>
        </w:rPr>
        <w:t>%</w:t>
      </w:r>
    </w:p>
    <w:p w14:paraId="3B5FA286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80"/>
        <w:ind w:left="6480" w:hanging="5040"/>
        <w:jc w:val="both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>To be paid after all distributions made under Plan:</w:t>
      </w:r>
      <w:r w:rsidRPr="002F0F70">
        <w:rPr>
          <w:rFonts w:ascii="Times New Roman" w:eastAsia="PMingLiU" w:hAnsi="Times New Roman" w:cs="Times New Roman"/>
        </w:rPr>
        <w:tab/>
      </w:r>
      <w:permStart w:id="478045347" w:edGrp="everyone"/>
      <w:r w:rsidRPr="002F0F70">
        <w:rPr>
          <w:rFonts w:ascii="Times New Roman" w:eastAsia="PMingLiU" w:hAnsi="Times New Roman" w:cs="Times New Roman"/>
        </w:rPr>
        <w:t xml:space="preserve">____________ </w:t>
      </w:r>
      <w:permEnd w:id="478045347"/>
      <w:r w:rsidRPr="002F0F70">
        <w:rPr>
          <w:rFonts w:ascii="Times New Roman" w:eastAsia="PMingLiU" w:hAnsi="Times New Roman" w:cs="Times New Roman"/>
        </w:rPr>
        <w:t>%</w:t>
      </w:r>
    </w:p>
    <w:p w14:paraId="5EEACCA3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  <w:b/>
          <w:bCs/>
          <w:u w:val="single"/>
        </w:rPr>
        <w:lastRenderedPageBreak/>
        <w:t>Summary of Payments Made in This Distribution:</w:t>
      </w:r>
    </w:p>
    <w:p w14:paraId="70B980DF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4320" w:hanging="288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$ </w:t>
      </w:r>
      <w:permStart w:id="874650493" w:edGrp="everyone"/>
      <w:r w:rsidRPr="002F0F70">
        <w:rPr>
          <w:rFonts w:ascii="Times New Roman" w:eastAsia="PMingLiU" w:hAnsi="Times New Roman" w:cs="Times New Roman"/>
        </w:rPr>
        <w:t>_________________</w:t>
      </w:r>
      <w:permEnd w:id="874650493"/>
      <w:r w:rsidRPr="002F0F70">
        <w:rPr>
          <w:rFonts w:ascii="Times New Roman" w:eastAsia="PMingLiU" w:hAnsi="Times New Roman" w:cs="Times New Roman"/>
        </w:rPr>
        <w:tab/>
        <w:t>Administrative fees and expenses</w:t>
      </w:r>
    </w:p>
    <w:p w14:paraId="1791EE4A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4320" w:hanging="288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$ </w:t>
      </w:r>
      <w:permStart w:id="1722250530" w:edGrp="everyone"/>
      <w:r w:rsidRPr="002F0F70">
        <w:rPr>
          <w:rFonts w:ascii="Times New Roman" w:eastAsia="PMingLiU" w:hAnsi="Times New Roman" w:cs="Times New Roman"/>
        </w:rPr>
        <w:t>_________________</w:t>
      </w:r>
      <w:permEnd w:id="1722250530"/>
      <w:r w:rsidRPr="002F0F70">
        <w:rPr>
          <w:rFonts w:ascii="Times New Roman" w:eastAsia="PMingLiU" w:hAnsi="Times New Roman" w:cs="Times New Roman"/>
        </w:rPr>
        <w:tab/>
        <w:t>Secured claims</w:t>
      </w:r>
    </w:p>
    <w:p w14:paraId="546F4959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4320" w:hanging="288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$ </w:t>
      </w:r>
      <w:permStart w:id="828194577" w:edGrp="everyone"/>
      <w:r w:rsidRPr="002F0F70">
        <w:rPr>
          <w:rFonts w:ascii="Times New Roman" w:eastAsia="PMingLiU" w:hAnsi="Times New Roman" w:cs="Times New Roman"/>
        </w:rPr>
        <w:t>_________________</w:t>
      </w:r>
      <w:permEnd w:id="828194577"/>
      <w:r w:rsidRPr="002F0F70">
        <w:rPr>
          <w:rFonts w:ascii="Times New Roman" w:eastAsia="PMingLiU" w:hAnsi="Times New Roman" w:cs="Times New Roman"/>
        </w:rPr>
        <w:tab/>
        <w:t>Priority unsecured claims</w:t>
      </w:r>
    </w:p>
    <w:p w14:paraId="4C5DCB93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4320" w:hanging="288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$ </w:t>
      </w:r>
      <w:permStart w:id="2031759229" w:edGrp="everyone"/>
      <w:r w:rsidRPr="002F0F70">
        <w:rPr>
          <w:rFonts w:ascii="Times New Roman" w:eastAsia="PMingLiU" w:hAnsi="Times New Roman" w:cs="Times New Roman"/>
        </w:rPr>
        <w:t>_________________</w:t>
      </w:r>
      <w:permEnd w:id="2031759229"/>
      <w:r w:rsidRPr="002F0F70">
        <w:rPr>
          <w:rFonts w:ascii="Times New Roman" w:eastAsia="PMingLiU" w:hAnsi="Times New Roman" w:cs="Times New Roman"/>
        </w:rPr>
        <w:tab/>
        <w:t>General unsecured claims</w:t>
      </w:r>
    </w:p>
    <w:p w14:paraId="4557A3FD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4320" w:hanging="288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$ </w:t>
      </w:r>
      <w:permStart w:id="419449837" w:edGrp="everyone"/>
      <w:r w:rsidRPr="002F0F70">
        <w:rPr>
          <w:rFonts w:ascii="Times New Roman" w:eastAsia="PMingLiU" w:hAnsi="Times New Roman" w:cs="Times New Roman"/>
        </w:rPr>
        <w:t>_________________</w:t>
      </w:r>
      <w:permEnd w:id="419449837"/>
      <w:r w:rsidRPr="002F0F70">
        <w:rPr>
          <w:rFonts w:ascii="Times New Roman" w:eastAsia="PMingLiU" w:hAnsi="Times New Roman" w:cs="Times New Roman"/>
        </w:rPr>
        <w:tab/>
        <w:t>Equity security holders</w:t>
      </w:r>
    </w:p>
    <w:p w14:paraId="4E3AF5BA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120"/>
        <w:ind w:right="-810" w:firstLine="14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$ </w:t>
      </w:r>
      <w:permStart w:id="1063734972" w:edGrp="everyone"/>
      <w:r w:rsidRPr="002F0F70">
        <w:rPr>
          <w:rFonts w:ascii="Times New Roman" w:eastAsia="PMingLiU" w:hAnsi="Times New Roman" w:cs="Times New Roman"/>
        </w:rPr>
        <w:t>_________________</w:t>
      </w:r>
      <w:permEnd w:id="1063734972"/>
      <w:r w:rsidRPr="002F0F70">
        <w:rPr>
          <w:rFonts w:ascii="Times New Roman" w:eastAsia="PMingLiU" w:hAnsi="Times New Roman" w:cs="Times New Roman"/>
        </w:rPr>
        <w:tab/>
        <w:t>TOTAL PAYMENTS MADE IN THIS DISTRIBUTION</w:t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  <w:r w:rsidRPr="002F0F70">
        <w:rPr>
          <w:rFonts w:ascii="Times New Roman" w:eastAsia="PMingLiU" w:hAnsi="Times New Roman" w:cs="Times New Roman"/>
        </w:rPr>
        <w:tab/>
      </w:r>
    </w:p>
    <w:p w14:paraId="3545E7BA" w14:textId="7FEC4D4D" w:rsidR="002F0F70" w:rsidRPr="002F0F70" w:rsidRDefault="00C0783E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>
        <w:rPr>
          <w:rFonts w:ascii="Times New Roman" w:eastAsia="PMingLiU" w:hAnsi="Times New Roman" w:cs="Times New Roman"/>
        </w:rPr>
        <w:t>Questions regarding p</w:t>
      </w:r>
      <w:r w:rsidR="002F0F70" w:rsidRPr="002F0F70">
        <w:rPr>
          <w:rFonts w:ascii="Times New Roman" w:eastAsia="PMingLiU" w:hAnsi="Times New Roman" w:cs="Times New Roman"/>
        </w:rPr>
        <w:t>lan distributions may be directed to:</w:t>
      </w:r>
    </w:p>
    <w:p w14:paraId="55D79606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Name: </w:t>
      </w:r>
      <w:permStart w:id="673137255" w:edGrp="everyone"/>
      <w:r w:rsidRPr="002F0F70">
        <w:rPr>
          <w:rFonts w:ascii="Times New Roman" w:eastAsia="PMingLiU" w:hAnsi="Times New Roman" w:cs="Times New Roman"/>
        </w:rPr>
        <w:t>________________________________________________________________________</w:t>
      </w:r>
      <w:permEnd w:id="673137255"/>
    </w:p>
    <w:p w14:paraId="4AA33AA6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Company: </w:t>
      </w:r>
      <w:permStart w:id="49308157" w:edGrp="everyone"/>
      <w:r w:rsidRPr="002F0F70">
        <w:rPr>
          <w:rFonts w:ascii="Times New Roman" w:eastAsia="PMingLiU" w:hAnsi="Times New Roman" w:cs="Times New Roman"/>
        </w:rPr>
        <w:t>_____________________________________________________________________</w:t>
      </w:r>
      <w:permEnd w:id="49308157"/>
    </w:p>
    <w:p w14:paraId="730DBD4E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Address 1: </w:t>
      </w:r>
      <w:permStart w:id="695224125" w:edGrp="everyone"/>
      <w:r w:rsidRPr="002F0F70">
        <w:rPr>
          <w:rFonts w:ascii="Times New Roman" w:eastAsia="PMingLiU" w:hAnsi="Times New Roman" w:cs="Times New Roman"/>
        </w:rPr>
        <w:t>____________________________________________________________________</w:t>
      </w:r>
      <w:permEnd w:id="695224125"/>
    </w:p>
    <w:p w14:paraId="712452B8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Address 2: </w:t>
      </w:r>
      <w:permStart w:id="1152206070" w:edGrp="everyone"/>
      <w:r w:rsidRPr="002F0F70">
        <w:rPr>
          <w:rFonts w:ascii="Times New Roman" w:eastAsia="PMingLiU" w:hAnsi="Times New Roman" w:cs="Times New Roman"/>
        </w:rPr>
        <w:t>____________________________________________________________________</w:t>
      </w:r>
      <w:permEnd w:id="1152206070"/>
    </w:p>
    <w:p w14:paraId="19864093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City, State, ZIP: </w:t>
      </w:r>
      <w:permStart w:id="1985832292" w:edGrp="everyone"/>
      <w:r w:rsidRPr="002F0F70">
        <w:rPr>
          <w:rFonts w:ascii="Times New Roman" w:eastAsia="PMingLiU" w:hAnsi="Times New Roman" w:cs="Times New Roman"/>
        </w:rPr>
        <w:t>________________________________________________________________</w:t>
      </w:r>
      <w:permEnd w:id="1985832292"/>
    </w:p>
    <w:p w14:paraId="4E681840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Telephone: </w:t>
      </w:r>
      <w:permStart w:id="440432908" w:edGrp="everyone"/>
      <w:r w:rsidRPr="002F0F70">
        <w:rPr>
          <w:rFonts w:ascii="Times New Roman" w:eastAsia="PMingLiU" w:hAnsi="Times New Roman" w:cs="Times New Roman"/>
        </w:rPr>
        <w:t>____________________________________________________________________</w:t>
      </w:r>
      <w:permEnd w:id="440432908"/>
    </w:p>
    <w:p w14:paraId="0A7728B8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Facsimile: </w:t>
      </w:r>
      <w:permStart w:id="1479243135" w:edGrp="everyone"/>
      <w:r w:rsidRPr="002F0F70">
        <w:rPr>
          <w:rFonts w:ascii="Times New Roman" w:eastAsia="PMingLiU" w:hAnsi="Times New Roman" w:cs="Times New Roman"/>
        </w:rPr>
        <w:t>_____________________________________________________________________</w:t>
      </w:r>
      <w:permEnd w:id="1479243135"/>
    </w:p>
    <w:p w14:paraId="1861C9AD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Email: </w:t>
      </w:r>
      <w:permStart w:id="173148233" w:edGrp="everyone"/>
      <w:r w:rsidRPr="002F0F70">
        <w:rPr>
          <w:rFonts w:ascii="Times New Roman" w:eastAsia="PMingLiU" w:hAnsi="Times New Roman" w:cs="Times New Roman"/>
        </w:rPr>
        <w:t>________________________________________________________________________</w:t>
      </w:r>
      <w:permEnd w:id="173148233"/>
    </w:p>
    <w:p w14:paraId="7A82B97A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Relationship to Plan proponent: </w:t>
      </w:r>
      <w:permStart w:id="1685663195" w:edGrp="everyone"/>
      <w:r w:rsidRPr="002F0F70">
        <w:rPr>
          <w:rFonts w:ascii="Times New Roman" w:eastAsia="PMingLiU" w:hAnsi="Times New Roman" w:cs="Times New Roman"/>
        </w:rPr>
        <w:t>____________________________________________________</w:t>
      </w:r>
      <w:permEnd w:id="1685663195"/>
    </w:p>
    <w:p w14:paraId="0412700A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</w:p>
    <w:p w14:paraId="5260E6B4" w14:textId="406893CF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  <w:r w:rsidRPr="002F0F70">
        <w:rPr>
          <w:rFonts w:ascii="Times New Roman" w:eastAsia="PMingLiU" w:hAnsi="Times New Roman" w:cs="Times New Roman"/>
        </w:rPr>
        <w:t xml:space="preserve">I certify under penalty of perjury that the </w:t>
      </w:r>
      <w:r w:rsidR="00C0783E" w:rsidRPr="00DD2EB8">
        <w:rPr>
          <w:rFonts w:ascii="Times New Roman" w:eastAsia="PMingLiU" w:hAnsi="Times New Roman" w:cs="Times New Roman"/>
        </w:rPr>
        <w:t>above</w:t>
      </w:r>
      <w:r w:rsidRPr="00DD2EB8">
        <w:rPr>
          <w:rFonts w:ascii="Times New Roman" w:eastAsia="PMingLiU" w:hAnsi="Times New Roman" w:cs="Times New Roman"/>
        </w:rPr>
        <w:t xml:space="preserve"> </w:t>
      </w:r>
      <w:r w:rsidRPr="002F0F70">
        <w:rPr>
          <w:rFonts w:ascii="Times New Roman" w:eastAsia="PMingLiU" w:hAnsi="Times New Roman" w:cs="Times New Roman"/>
        </w:rPr>
        <w:t xml:space="preserve">is true. </w:t>
      </w:r>
    </w:p>
    <w:p w14:paraId="6A7F74A2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rFonts w:ascii="Times New Roman" w:eastAsia="PMingLiU" w:hAnsi="Times New Roman" w:cs="Times New Roman"/>
        </w:rPr>
      </w:pPr>
    </w:p>
    <w:p w14:paraId="2FE02910" w14:textId="46850E72" w:rsidR="00C0783E" w:rsidRDefault="00C0783E" w:rsidP="00C0783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5040" w:hanging="5040"/>
        <w:rPr>
          <w:rFonts w:ascii="Times New Roman" w:eastAsia="PMingLiU" w:hAnsi="Times New Roman" w:cs="Times New Roman"/>
        </w:rPr>
      </w:pPr>
      <w:r>
        <w:rPr>
          <w:rFonts w:ascii="Times New Roman" w:eastAsia="PMingLiU" w:hAnsi="Times New Roman" w:cs="Times New Roman"/>
        </w:rPr>
        <w:t>Date</w:t>
      </w:r>
      <w:r w:rsidR="002F0F70" w:rsidRPr="002F0F70">
        <w:rPr>
          <w:rFonts w:ascii="Times New Roman" w:eastAsia="PMingLiU" w:hAnsi="Times New Roman" w:cs="Times New Roman"/>
        </w:rPr>
        <w:t>:</w:t>
      </w:r>
      <w:r w:rsidR="002F0F70" w:rsidRPr="002F0F70">
        <w:rPr>
          <w:rFonts w:ascii="Times New Roman" w:eastAsia="PMingLiU" w:hAnsi="Times New Roman" w:cs="Times New Roman"/>
        </w:rPr>
        <w:tab/>
      </w:r>
      <w:permStart w:id="494993975" w:edGrp="everyone"/>
      <w:r>
        <w:rPr>
          <w:rFonts w:ascii="Times New Roman" w:eastAsia="PMingLiU" w:hAnsi="Times New Roman" w:cs="Times New Roman"/>
        </w:rPr>
        <w:t>__</w:t>
      </w:r>
      <w:r w:rsidR="002F0F70" w:rsidRPr="002F0F70">
        <w:rPr>
          <w:rFonts w:ascii="Times New Roman" w:eastAsia="PMingLiU" w:hAnsi="Times New Roman" w:cs="Times New Roman"/>
        </w:rPr>
        <w:t>_________________</w:t>
      </w:r>
      <w:permEnd w:id="494993975"/>
      <w:r w:rsidR="002F0F70" w:rsidRPr="002F0F70">
        <w:rPr>
          <w:rFonts w:ascii="Times New Roman" w:eastAsia="PMingLiU" w:hAnsi="Times New Roman" w:cs="Times New Roman"/>
        </w:rPr>
        <w:tab/>
      </w:r>
      <w:r w:rsidR="002F0F70" w:rsidRPr="002F0F70">
        <w:rPr>
          <w:rFonts w:ascii="Times New Roman" w:eastAsia="PMingLiU" w:hAnsi="Times New Roman" w:cs="Times New Roman"/>
        </w:rPr>
        <w:tab/>
      </w:r>
      <w:r w:rsidR="002F0F70" w:rsidRPr="002F0F70">
        <w:rPr>
          <w:rFonts w:ascii="Times New Roman" w:eastAsia="PMingLiU" w:hAnsi="Times New Roman" w:cs="Times New Roman"/>
        </w:rPr>
        <w:tab/>
      </w:r>
      <w:permStart w:id="1494044362" w:edGrp="everyone"/>
      <w:r w:rsidR="002F0F70" w:rsidRPr="002F0F70">
        <w:rPr>
          <w:rFonts w:ascii="Times New Roman" w:eastAsia="PMingLiU" w:hAnsi="Times New Roman" w:cs="Times New Roman"/>
        </w:rPr>
        <w:t>__________________________________</w:t>
      </w:r>
      <w:permEnd w:id="1494044362"/>
    </w:p>
    <w:p w14:paraId="41E294E1" w14:textId="3F9870B9" w:rsidR="002F0F70" w:rsidRPr="002F0F70" w:rsidRDefault="00C0783E" w:rsidP="00C0783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5040" w:hanging="5040"/>
        <w:rPr>
          <w:rFonts w:ascii="Times New Roman" w:eastAsia="PMingLiU" w:hAnsi="Times New Roman" w:cs="Times New Roman"/>
        </w:rPr>
      </w:pPr>
      <w:r>
        <w:rPr>
          <w:rFonts w:ascii="Times New Roman" w:eastAsia="PMingLiU" w:hAnsi="Times New Roman" w:cs="Times New Roman"/>
        </w:rPr>
        <w:tab/>
      </w:r>
      <w:r>
        <w:rPr>
          <w:rFonts w:ascii="Times New Roman" w:eastAsia="PMingLiU" w:hAnsi="Times New Roman" w:cs="Times New Roman"/>
        </w:rPr>
        <w:tab/>
      </w:r>
      <w:r>
        <w:rPr>
          <w:rFonts w:ascii="Times New Roman" w:eastAsia="PMingLiU" w:hAnsi="Times New Roman" w:cs="Times New Roman"/>
        </w:rPr>
        <w:tab/>
      </w:r>
      <w:r>
        <w:rPr>
          <w:rFonts w:ascii="Times New Roman" w:eastAsia="PMingLiU" w:hAnsi="Times New Roman" w:cs="Times New Roman"/>
        </w:rPr>
        <w:tab/>
      </w:r>
      <w:r>
        <w:rPr>
          <w:rFonts w:ascii="Times New Roman" w:eastAsia="PMingLiU" w:hAnsi="Times New Roman" w:cs="Times New Roman"/>
        </w:rPr>
        <w:tab/>
      </w:r>
      <w:r>
        <w:rPr>
          <w:rFonts w:ascii="Times New Roman" w:eastAsia="PMingLiU" w:hAnsi="Times New Roman" w:cs="Times New Roman"/>
        </w:rPr>
        <w:tab/>
        <w:t>D</w:t>
      </w:r>
      <w:r w:rsidR="002F0F70" w:rsidRPr="002F0F70">
        <w:rPr>
          <w:rFonts w:ascii="Times New Roman" w:eastAsia="PMingLiU" w:hAnsi="Times New Roman" w:cs="Times New Roman"/>
        </w:rPr>
        <w:t>isbursing Agent</w:t>
      </w:r>
    </w:p>
    <w:p w14:paraId="2C765E45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eastAsia="PMingLiU" w:hAnsi="Times New Roman" w:cs="Times New Roman"/>
        </w:rPr>
      </w:pPr>
    </w:p>
    <w:p w14:paraId="57C34AF4" w14:textId="77777777" w:rsid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right"/>
        <w:rPr>
          <w:rFonts w:ascii="Times New Roman" w:eastAsia="PMingLiU" w:hAnsi="Times New Roman" w:cs="Times New Roman"/>
          <w:i/>
          <w:iCs/>
        </w:rPr>
      </w:pPr>
    </w:p>
    <w:p w14:paraId="5FA1144B" w14:textId="77777777" w:rsid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right"/>
        <w:rPr>
          <w:rFonts w:ascii="Times New Roman" w:eastAsia="PMingLiU" w:hAnsi="Times New Roman" w:cs="Times New Roman"/>
          <w:i/>
          <w:iCs/>
        </w:rPr>
      </w:pPr>
    </w:p>
    <w:p w14:paraId="41947815" w14:textId="77777777" w:rsid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right"/>
        <w:rPr>
          <w:rFonts w:ascii="Times New Roman" w:eastAsia="PMingLiU" w:hAnsi="Times New Roman" w:cs="Times New Roman"/>
          <w:i/>
          <w:iCs/>
        </w:rPr>
      </w:pPr>
    </w:p>
    <w:p w14:paraId="77CF9A9D" w14:textId="77777777" w:rsidR="002F0F70" w:rsidRPr="002F0F70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right"/>
        <w:rPr>
          <w:rFonts w:ascii="Times New Roman" w:eastAsia="PMingLiU" w:hAnsi="Times New Roman" w:cs="Times New Roman"/>
          <w:i/>
          <w:iCs/>
        </w:rPr>
      </w:pPr>
    </w:p>
    <w:p w14:paraId="7A1F5FF5" w14:textId="6F958C7E" w:rsidR="002F0F70" w:rsidRPr="00DD2EB8" w:rsidRDefault="002F0F70" w:rsidP="002F0F7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right"/>
        <w:rPr>
          <w:rFonts w:ascii="Times New Roman" w:hAnsi="Times New Roman" w:cs="Times New Roman"/>
          <w:sz w:val="18"/>
          <w:szCs w:val="18"/>
        </w:rPr>
      </w:pPr>
      <w:r w:rsidRPr="00DD2EB8">
        <w:rPr>
          <w:rFonts w:ascii="Times New Roman" w:eastAsia="PMingLiU" w:hAnsi="Times New Roman" w:cs="Times New Roman"/>
          <w:i/>
          <w:iCs/>
          <w:sz w:val="18"/>
          <w:szCs w:val="18"/>
        </w:rPr>
        <w:t>rev.8/1/15</w:t>
      </w:r>
    </w:p>
    <w:p w14:paraId="55A2D392" w14:textId="77777777" w:rsidR="00A31C49" w:rsidRPr="002F0F70" w:rsidRDefault="00A31C49" w:rsidP="002F0F70">
      <w:pPr>
        <w:spacing w:after="0"/>
        <w:jc w:val="center"/>
        <w:rPr>
          <w:rFonts w:ascii="Times New Roman" w:hAnsi="Times New Roman" w:cs="Times New Roman"/>
        </w:rPr>
      </w:pPr>
    </w:p>
    <w:sectPr w:rsidR="00A31C49" w:rsidRPr="002F0F70" w:rsidSect="00DD2EB8">
      <w:footerReference w:type="default" r:id="rId6"/>
      <w:pgSz w:w="12240" w:h="15840"/>
      <w:pgMar w:top="1440" w:right="1440" w:bottom="45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D49B7" w14:textId="77777777" w:rsidR="00DD2EB8" w:rsidRDefault="00DD2EB8" w:rsidP="00DD2EB8">
      <w:pPr>
        <w:spacing w:after="0" w:line="240" w:lineRule="auto"/>
      </w:pPr>
      <w:r>
        <w:separator/>
      </w:r>
    </w:p>
  </w:endnote>
  <w:endnote w:type="continuationSeparator" w:id="0">
    <w:p w14:paraId="2600A70B" w14:textId="77777777" w:rsidR="00DD2EB8" w:rsidRDefault="00DD2EB8" w:rsidP="00DD2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67390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319EEFE" w14:textId="3FABFDBC" w:rsidR="00DD2EB8" w:rsidRPr="00DD2EB8" w:rsidRDefault="00DD2EB8">
        <w:pPr>
          <w:pStyle w:val="Footer"/>
          <w:jc w:val="center"/>
          <w:rPr>
            <w:rFonts w:ascii="Times New Roman" w:hAnsi="Times New Roman" w:cs="Times New Roman"/>
          </w:rPr>
        </w:pPr>
        <w:r w:rsidRPr="00DD2EB8">
          <w:rPr>
            <w:rFonts w:ascii="Times New Roman" w:hAnsi="Times New Roman" w:cs="Times New Roman"/>
          </w:rPr>
          <w:fldChar w:fldCharType="begin"/>
        </w:r>
        <w:r w:rsidRPr="00DD2EB8">
          <w:rPr>
            <w:rFonts w:ascii="Times New Roman" w:hAnsi="Times New Roman" w:cs="Times New Roman"/>
          </w:rPr>
          <w:instrText xml:space="preserve"> PAGE   \* MERGEFORMAT </w:instrText>
        </w:r>
        <w:r w:rsidRPr="00DD2EB8">
          <w:rPr>
            <w:rFonts w:ascii="Times New Roman" w:hAnsi="Times New Roman" w:cs="Times New Roman"/>
          </w:rPr>
          <w:fldChar w:fldCharType="separate"/>
        </w:r>
        <w:r w:rsidR="00910ECC">
          <w:rPr>
            <w:rFonts w:ascii="Times New Roman" w:hAnsi="Times New Roman" w:cs="Times New Roman"/>
            <w:noProof/>
          </w:rPr>
          <w:t>2</w:t>
        </w:r>
        <w:r w:rsidRPr="00DD2EB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35364ED" w14:textId="77777777" w:rsidR="00DD2EB8" w:rsidRDefault="00DD2E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C7CBB" w14:textId="77777777" w:rsidR="00DD2EB8" w:rsidRDefault="00DD2EB8" w:rsidP="00DD2EB8">
      <w:pPr>
        <w:spacing w:after="0" w:line="240" w:lineRule="auto"/>
      </w:pPr>
      <w:r>
        <w:separator/>
      </w:r>
    </w:p>
  </w:footnote>
  <w:footnote w:type="continuationSeparator" w:id="0">
    <w:p w14:paraId="24E519D3" w14:textId="77777777" w:rsidR="00DD2EB8" w:rsidRDefault="00DD2EB8" w:rsidP="00DD2E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ocumentProtection w:edit="readOnly" w:enforcement="1" w:cryptProviderType="rsaAES" w:cryptAlgorithmClass="hash" w:cryptAlgorithmType="typeAny" w:cryptAlgorithmSid="14" w:cryptSpinCount="100000" w:hash="VLE0J3HZOrqskT9F0xpIs5GbZljFhHX58XClkDlSYQHhPwPYxIF/j60ZZ2vLqBecgNFtF5+07t/eZQubai06FA==" w:salt="yBCaSHNM7g+wm6ouPVOIh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C49"/>
    <w:rsid w:val="000169BA"/>
    <w:rsid w:val="0002503A"/>
    <w:rsid w:val="00025F61"/>
    <w:rsid w:val="00045064"/>
    <w:rsid w:val="00050604"/>
    <w:rsid w:val="00060BBC"/>
    <w:rsid w:val="000C72C1"/>
    <w:rsid w:val="000F1A00"/>
    <w:rsid w:val="00101747"/>
    <w:rsid w:val="0010348E"/>
    <w:rsid w:val="00112769"/>
    <w:rsid w:val="00113142"/>
    <w:rsid w:val="0011544C"/>
    <w:rsid w:val="00130D35"/>
    <w:rsid w:val="001310A9"/>
    <w:rsid w:val="00134DD3"/>
    <w:rsid w:val="0014617F"/>
    <w:rsid w:val="00151EE7"/>
    <w:rsid w:val="00163209"/>
    <w:rsid w:val="00174003"/>
    <w:rsid w:val="00190654"/>
    <w:rsid w:val="00194BEB"/>
    <w:rsid w:val="001A36C4"/>
    <w:rsid w:val="001D2804"/>
    <w:rsid w:val="001D595E"/>
    <w:rsid w:val="001F1B73"/>
    <w:rsid w:val="001F30FB"/>
    <w:rsid w:val="00203EB9"/>
    <w:rsid w:val="00217F57"/>
    <w:rsid w:val="00244435"/>
    <w:rsid w:val="00244943"/>
    <w:rsid w:val="00260664"/>
    <w:rsid w:val="002724F2"/>
    <w:rsid w:val="002A620B"/>
    <w:rsid w:val="002D5AAE"/>
    <w:rsid w:val="002E3636"/>
    <w:rsid w:val="002E54A3"/>
    <w:rsid w:val="002E6724"/>
    <w:rsid w:val="002F0F70"/>
    <w:rsid w:val="002F606B"/>
    <w:rsid w:val="003226AD"/>
    <w:rsid w:val="0032423B"/>
    <w:rsid w:val="003258A4"/>
    <w:rsid w:val="00365491"/>
    <w:rsid w:val="003753D0"/>
    <w:rsid w:val="00383CD7"/>
    <w:rsid w:val="003B6801"/>
    <w:rsid w:val="003B686C"/>
    <w:rsid w:val="003D0D47"/>
    <w:rsid w:val="003D3B2B"/>
    <w:rsid w:val="003D5F7A"/>
    <w:rsid w:val="004000D3"/>
    <w:rsid w:val="00401E5B"/>
    <w:rsid w:val="00461DD0"/>
    <w:rsid w:val="00481D9A"/>
    <w:rsid w:val="004832A8"/>
    <w:rsid w:val="00486EAB"/>
    <w:rsid w:val="00495A12"/>
    <w:rsid w:val="004B00BB"/>
    <w:rsid w:val="004B25E8"/>
    <w:rsid w:val="004C7E88"/>
    <w:rsid w:val="004D74D1"/>
    <w:rsid w:val="005007EA"/>
    <w:rsid w:val="00505C01"/>
    <w:rsid w:val="00514D53"/>
    <w:rsid w:val="005447BF"/>
    <w:rsid w:val="005553D6"/>
    <w:rsid w:val="005623D4"/>
    <w:rsid w:val="0059586E"/>
    <w:rsid w:val="005B07EC"/>
    <w:rsid w:val="005C5CA6"/>
    <w:rsid w:val="005C7019"/>
    <w:rsid w:val="005E1909"/>
    <w:rsid w:val="0060063D"/>
    <w:rsid w:val="00603606"/>
    <w:rsid w:val="006156CC"/>
    <w:rsid w:val="0066617B"/>
    <w:rsid w:val="006820CE"/>
    <w:rsid w:val="00691662"/>
    <w:rsid w:val="00693258"/>
    <w:rsid w:val="006A2FA2"/>
    <w:rsid w:val="006B0EB1"/>
    <w:rsid w:val="006B431D"/>
    <w:rsid w:val="006E78FD"/>
    <w:rsid w:val="00711277"/>
    <w:rsid w:val="00757387"/>
    <w:rsid w:val="00763F95"/>
    <w:rsid w:val="007765C0"/>
    <w:rsid w:val="00782DB6"/>
    <w:rsid w:val="00790453"/>
    <w:rsid w:val="007C4B3C"/>
    <w:rsid w:val="00801D37"/>
    <w:rsid w:val="00854B4F"/>
    <w:rsid w:val="008632E9"/>
    <w:rsid w:val="0087359C"/>
    <w:rsid w:val="008801F2"/>
    <w:rsid w:val="00896A37"/>
    <w:rsid w:val="008B0899"/>
    <w:rsid w:val="008B1728"/>
    <w:rsid w:val="008B4F2D"/>
    <w:rsid w:val="008D59AD"/>
    <w:rsid w:val="008E1B68"/>
    <w:rsid w:val="008E2162"/>
    <w:rsid w:val="00910ECC"/>
    <w:rsid w:val="009110DB"/>
    <w:rsid w:val="00950945"/>
    <w:rsid w:val="00952100"/>
    <w:rsid w:val="00953F43"/>
    <w:rsid w:val="00963690"/>
    <w:rsid w:val="009640EB"/>
    <w:rsid w:val="00965BA4"/>
    <w:rsid w:val="00977F0F"/>
    <w:rsid w:val="00985241"/>
    <w:rsid w:val="009F1073"/>
    <w:rsid w:val="009F4532"/>
    <w:rsid w:val="00A10435"/>
    <w:rsid w:val="00A116A5"/>
    <w:rsid w:val="00A222C4"/>
    <w:rsid w:val="00A31C49"/>
    <w:rsid w:val="00A418E1"/>
    <w:rsid w:val="00A4662E"/>
    <w:rsid w:val="00A73139"/>
    <w:rsid w:val="00A84D9D"/>
    <w:rsid w:val="00A92A5C"/>
    <w:rsid w:val="00AA066E"/>
    <w:rsid w:val="00AA77EB"/>
    <w:rsid w:val="00AF7C38"/>
    <w:rsid w:val="00B0015D"/>
    <w:rsid w:val="00B14489"/>
    <w:rsid w:val="00B329F9"/>
    <w:rsid w:val="00B376F7"/>
    <w:rsid w:val="00B53AFD"/>
    <w:rsid w:val="00B53BA3"/>
    <w:rsid w:val="00B80F17"/>
    <w:rsid w:val="00B834F9"/>
    <w:rsid w:val="00B96A4E"/>
    <w:rsid w:val="00BA5438"/>
    <w:rsid w:val="00BB762E"/>
    <w:rsid w:val="00BD01C3"/>
    <w:rsid w:val="00BF37F8"/>
    <w:rsid w:val="00C0783E"/>
    <w:rsid w:val="00C30946"/>
    <w:rsid w:val="00C371F6"/>
    <w:rsid w:val="00C64953"/>
    <w:rsid w:val="00C653CB"/>
    <w:rsid w:val="00C773BA"/>
    <w:rsid w:val="00C87344"/>
    <w:rsid w:val="00CA31C3"/>
    <w:rsid w:val="00CA3D28"/>
    <w:rsid w:val="00CA7046"/>
    <w:rsid w:val="00CB16B0"/>
    <w:rsid w:val="00CB475C"/>
    <w:rsid w:val="00CE1B67"/>
    <w:rsid w:val="00D05C7D"/>
    <w:rsid w:val="00D11606"/>
    <w:rsid w:val="00D23BF6"/>
    <w:rsid w:val="00D268F0"/>
    <w:rsid w:val="00D2756C"/>
    <w:rsid w:val="00D3088C"/>
    <w:rsid w:val="00D72954"/>
    <w:rsid w:val="00D81D12"/>
    <w:rsid w:val="00D93E3F"/>
    <w:rsid w:val="00D952AF"/>
    <w:rsid w:val="00DB31A4"/>
    <w:rsid w:val="00DC44CE"/>
    <w:rsid w:val="00DD2E0D"/>
    <w:rsid w:val="00DD2EB8"/>
    <w:rsid w:val="00DD6993"/>
    <w:rsid w:val="00DE195B"/>
    <w:rsid w:val="00DE2A72"/>
    <w:rsid w:val="00DE4546"/>
    <w:rsid w:val="00DE58B3"/>
    <w:rsid w:val="00E141A6"/>
    <w:rsid w:val="00E419E6"/>
    <w:rsid w:val="00E43000"/>
    <w:rsid w:val="00E73863"/>
    <w:rsid w:val="00E812F4"/>
    <w:rsid w:val="00E907A0"/>
    <w:rsid w:val="00EB1A9B"/>
    <w:rsid w:val="00EC15EF"/>
    <w:rsid w:val="00F27C79"/>
    <w:rsid w:val="00F37DC4"/>
    <w:rsid w:val="00F722A5"/>
    <w:rsid w:val="00FB28AE"/>
    <w:rsid w:val="00FC3814"/>
    <w:rsid w:val="00FD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690B839"/>
  <w15:chartTrackingRefBased/>
  <w15:docId w15:val="{1D8D60AC-F39C-464A-A051-E78BC135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E2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2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A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A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A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2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EB8"/>
  </w:style>
  <w:style w:type="paragraph" w:styleId="Footer">
    <w:name w:val="footer"/>
    <w:basedOn w:val="Normal"/>
    <w:link w:val="FooterChar"/>
    <w:uiPriority w:val="99"/>
    <w:unhideWhenUsed/>
    <w:rsid w:val="00DD2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343</Words>
  <Characters>1959</Characters>
  <Application>Microsoft Office Word</Application>
  <DocSecurity>8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Bankruptcy Court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 LeCompte</dc:creator>
  <cp:keywords/>
  <dc:description/>
  <cp:lastModifiedBy>Judi LeCompte</cp:lastModifiedBy>
  <cp:revision>3</cp:revision>
  <cp:lastPrinted>2015-08-19T17:54:00Z</cp:lastPrinted>
  <dcterms:created xsi:type="dcterms:W3CDTF">2015-08-19T17:53:00Z</dcterms:created>
  <dcterms:modified xsi:type="dcterms:W3CDTF">2015-08-19T18:07:00Z</dcterms:modified>
</cp:coreProperties>
</file>