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61DB6" w14:textId="77777777" w:rsidR="0072654C" w:rsidRPr="0072654C" w:rsidRDefault="0072654C" w:rsidP="00726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2654C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72654C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72654C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72654C">
        <w:rPr>
          <w:rFonts w:ascii="Times New Roman" w:hAnsi="Times New Roman" w:cs="Times New Roman"/>
        </w:rPr>
        <w:t>UNITED STATES BANKRUPTCY COURT</w:t>
      </w:r>
    </w:p>
    <w:p w14:paraId="34CEA7C2" w14:textId="77777777" w:rsidR="0072654C" w:rsidRPr="0072654C" w:rsidRDefault="0072654C" w:rsidP="00726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2654C">
        <w:rPr>
          <w:rFonts w:ascii="Times New Roman" w:hAnsi="Times New Roman" w:cs="Times New Roman"/>
        </w:rPr>
        <w:t>DISTRICT OF NEW JERSEY</w:t>
      </w:r>
    </w:p>
    <w:p w14:paraId="53D49900" w14:textId="77777777" w:rsidR="0072654C" w:rsidRDefault="0072654C" w:rsidP="00726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110" w:line="240" w:lineRule="auto"/>
        <w:ind w:left="6480" w:hanging="6480"/>
        <w:rPr>
          <w:rFonts w:ascii="Times New Roman" w:hAnsi="Times New Roman" w:cs="Times New Roman"/>
        </w:rPr>
      </w:pPr>
    </w:p>
    <w:p w14:paraId="7F6EB857" w14:textId="77DCF882" w:rsidR="00A31C49" w:rsidRDefault="0072654C" w:rsidP="00726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110" w:line="240" w:lineRule="auto"/>
        <w:ind w:left="6480" w:hanging="6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Re: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Case No.:</w:t>
      </w:r>
      <w:r>
        <w:rPr>
          <w:rFonts w:ascii="Times New Roman" w:hAnsi="Times New Roman" w:cs="Times New Roman"/>
        </w:rPr>
        <w:tab/>
      </w:r>
      <w:permStart w:id="68034011" w:edGrp="everyone"/>
      <w:r>
        <w:rPr>
          <w:rFonts w:ascii="Times New Roman" w:hAnsi="Times New Roman" w:cs="Times New Roman"/>
        </w:rPr>
        <w:t>__________________</w:t>
      </w:r>
      <w:permEnd w:id="68034011"/>
    </w:p>
    <w:p w14:paraId="10706A7B" w14:textId="72BCB8B5" w:rsidR="0072654C" w:rsidRDefault="00520567" w:rsidP="00726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110" w:line="240" w:lineRule="auto"/>
        <w:ind w:left="6480" w:hanging="6480"/>
        <w:rPr>
          <w:rFonts w:ascii="Times New Roman" w:hAnsi="Times New Roman" w:cs="Times New Roman"/>
        </w:rPr>
      </w:pPr>
      <w:permStart w:id="1083066277" w:edGrp="everyone"/>
      <w:r>
        <w:rPr>
          <w:rFonts w:ascii="Times New Roman" w:hAnsi="Times New Roman" w:cs="Times New Roman"/>
        </w:rPr>
        <w:t xml:space="preserve">                                </w:t>
      </w:r>
      <w:permEnd w:id="1083066277"/>
      <w:r w:rsidR="0072654C">
        <w:rPr>
          <w:rFonts w:ascii="Times New Roman" w:hAnsi="Times New Roman" w:cs="Times New Roman"/>
        </w:rPr>
        <w:tab/>
      </w:r>
      <w:r w:rsidR="0072654C">
        <w:rPr>
          <w:rFonts w:ascii="Times New Roman" w:hAnsi="Times New Roman" w:cs="Times New Roman"/>
        </w:rPr>
        <w:tab/>
      </w:r>
      <w:r w:rsidR="0072654C">
        <w:rPr>
          <w:rFonts w:ascii="Times New Roman" w:hAnsi="Times New Roman" w:cs="Times New Roman"/>
        </w:rPr>
        <w:tab/>
      </w:r>
      <w:r w:rsidR="0072654C">
        <w:rPr>
          <w:rFonts w:ascii="Times New Roman" w:hAnsi="Times New Roman" w:cs="Times New Roman"/>
        </w:rPr>
        <w:tab/>
      </w:r>
      <w:r w:rsidR="0072654C">
        <w:rPr>
          <w:rFonts w:ascii="Times New Roman" w:hAnsi="Times New Roman" w:cs="Times New Roman"/>
        </w:rPr>
        <w:tab/>
        <w:t>Chapter:</w:t>
      </w:r>
      <w:r w:rsidR="0072654C">
        <w:rPr>
          <w:rFonts w:ascii="Times New Roman" w:hAnsi="Times New Roman" w:cs="Times New Roman"/>
        </w:rPr>
        <w:tab/>
      </w:r>
      <w:permStart w:id="1953502605" w:edGrp="everyone"/>
      <w:r w:rsidR="0072654C">
        <w:rPr>
          <w:rFonts w:ascii="Times New Roman" w:hAnsi="Times New Roman" w:cs="Times New Roman"/>
        </w:rPr>
        <w:t>__________________</w:t>
      </w:r>
      <w:permEnd w:id="1953502605"/>
    </w:p>
    <w:p w14:paraId="3536C32C" w14:textId="4C67AB9C" w:rsidR="0072654C" w:rsidRDefault="0072654C" w:rsidP="00726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110" w:line="240" w:lineRule="auto"/>
        <w:ind w:left="6480" w:hanging="6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Judge: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ermStart w:id="1810180571" w:edGrp="everyone"/>
      <w:r>
        <w:rPr>
          <w:rFonts w:ascii="Times New Roman" w:hAnsi="Times New Roman" w:cs="Times New Roman"/>
        </w:rPr>
        <w:t>__________________</w:t>
      </w:r>
      <w:permEnd w:id="1810180571"/>
    </w:p>
    <w:p w14:paraId="3631FEF5" w14:textId="7D0F9865" w:rsidR="0072654C" w:rsidRDefault="0072654C" w:rsidP="00726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after="110" w:line="240" w:lineRule="auto"/>
        <w:ind w:left="6480" w:hanging="64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650A1" wp14:editId="2817659E">
                <wp:simplePos x="0" y="0"/>
                <wp:positionH relativeFrom="margin">
                  <wp:align>right</wp:align>
                </wp:positionH>
                <wp:positionV relativeFrom="paragraph">
                  <wp:posOffset>183184</wp:posOffset>
                </wp:positionV>
                <wp:extent cx="5910682" cy="0"/>
                <wp:effectExtent l="0" t="0" r="3302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06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D12C5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4.2pt,14.4pt" to="879.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726A5531" w14:textId="79CE4135" w:rsidR="0072654C" w:rsidRPr="0072654C" w:rsidRDefault="0072654C" w:rsidP="00726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autoSpaceDE w:val="0"/>
        <w:autoSpaceDN w:val="0"/>
        <w:adjustRightInd w:val="0"/>
        <w:spacing w:before="60" w:after="110" w:line="240" w:lineRule="auto"/>
        <w:ind w:left="6480" w:hanging="6480"/>
        <w:jc w:val="center"/>
        <w:rPr>
          <w:rFonts w:ascii="Times New Roman" w:hAnsi="Times New Roman" w:cs="Times New Roman"/>
          <w:b/>
        </w:rPr>
      </w:pPr>
      <w:r w:rsidRPr="00B3015A">
        <w:rPr>
          <w:rFonts w:ascii="Times New Roman" w:hAnsi="Times New Roman" w:cs="Times New Roman"/>
          <w:b/>
          <w:strike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E7828" wp14:editId="5CED9E8B">
                <wp:simplePos x="0" y="0"/>
                <wp:positionH relativeFrom="margin">
                  <wp:align>right</wp:align>
                </wp:positionH>
                <wp:positionV relativeFrom="paragraph">
                  <wp:posOffset>224434</wp:posOffset>
                </wp:positionV>
                <wp:extent cx="5917997" cy="0"/>
                <wp:effectExtent l="0" t="0" r="2603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799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A4F76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4.8pt,17.65pt" to="880.8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72654C">
        <w:rPr>
          <w:rFonts w:ascii="Times New Roman" w:hAnsi="Times New Roman" w:cs="Times New Roman"/>
          <w:b/>
        </w:rPr>
        <w:t xml:space="preserve">NOTICE OF </w:t>
      </w:r>
      <w:r w:rsidR="00C44B4B" w:rsidRPr="00020955">
        <w:rPr>
          <w:rFonts w:ascii="Times New Roman" w:hAnsi="Times New Roman" w:cs="Times New Roman"/>
          <w:b/>
        </w:rPr>
        <w:t xml:space="preserve">PROPOSED </w:t>
      </w:r>
      <w:r w:rsidR="0075043C" w:rsidRPr="00C44B4B">
        <w:rPr>
          <w:rFonts w:ascii="Times New Roman" w:hAnsi="Times New Roman" w:cs="Times New Roman"/>
          <w:b/>
        </w:rPr>
        <w:t>PUBLIC</w:t>
      </w:r>
      <w:r w:rsidRPr="0072654C">
        <w:rPr>
          <w:rFonts w:ascii="Times New Roman" w:hAnsi="Times New Roman" w:cs="Times New Roman"/>
          <w:b/>
        </w:rPr>
        <w:t xml:space="preserve"> SALE</w:t>
      </w:r>
    </w:p>
    <w:p w14:paraId="1826A4E0" w14:textId="77777777" w:rsidR="0072654C" w:rsidRDefault="0072654C" w:rsidP="00726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en-CA"/>
        </w:rPr>
      </w:pPr>
    </w:p>
    <w:p w14:paraId="11BA44C2" w14:textId="54AD18DB" w:rsidR="00CC0E94" w:rsidRDefault="00C44B4B" w:rsidP="00DB53E7">
      <w:pPr>
        <w:spacing w:after="360" w:line="276" w:lineRule="auto"/>
        <w:rPr>
          <w:rFonts w:ascii="Times New Roman" w:hAnsi="Times New Roman" w:cs="Times New Roman"/>
          <w:color w:val="FF0000"/>
          <w:u w:val="single"/>
        </w:rPr>
      </w:pPr>
      <w:permStart w:id="1229860625" w:edGrp="everyone"/>
      <w:r>
        <w:rPr>
          <w:rFonts w:ascii="Times New Roman" w:hAnsi="Times New Roman" w:cs="Times New Roman"/>
        </w:rPr>
        <w:t>__________________</w:t>
      </w:r>
      <w:r w:rsidR="00DB53E7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</w:t>
      </w:r>
      <w:r w:rsidR="00B13747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</w:t>
      </w:r>
      <w:permEnd w:id="1229860625"/>
      <w:r w:rsidRPr="00352B27">
        <w:rPr>
          <w:rFonts w:ascii="Times New Roman" w:hAnsi="Times New Roman" w:cs="Times New Roman"/>
        </w:rPr>
        <w:t xml:space="preserve">, </w:t>
      </w:r>
      <w:permStart w:id="1381268940" w:edGrp="everyone"/>
      <w:r w:rsidRPr="00020955">
        <w:rPr>
          <w:rFonts w:ascii="Times New Roman" w:hAnsi="Times New Roman" w:cs="Times New Roman"/>
        </w:rPr>
        <w:t>______________________</w:t>
      </w:r>
      <w:permEnd w:id="1381268940"/>
      <w:r w:rsidRPr="00020955">
        <w:rPr>
          <w:rFonts w:ascii="Times New Roman" w:hAnsi="Times New Roman" w:cs="Times New Roman"/>
        </w:rPr>
        <w:t xml:space="preserve">, in </w:t>
      </w:r>
      <w:r w:rsidR="00712598" w:rsidRPr="00020955">
        <w:rPr>
          <w:rFonts w:ascii="Times New Roman" w:hAnsi="Times New Roman" w:cs="Times New Roman"/>
        </w:rPr>
        <w:t>this</w:t>
      </w:r>
      <w:r w:rsidRPr="00020955">
        <w:rPr>
          <w:rFonts w:ascii="Times New Roman" w:hAnsi="Times New Roman" w:cs="Times New Roman"/>
        </w:rPr>
        <w:t xml:space="preserve"> case </w:t>
      </w:r>
      <w:r w:rsidRPr="00352B27">
        <w:rPr>
          <w:rFonts w:ascii="Times New Roman" w:hAnsi="Times New Roman" w:cs="Times New Roman"/>
        </w:rPr>
        <w:t xml:space="preserve">proposes to sell property of the estate as described below. If </w:t>
      </w:r>
      <w:r w:rsidR="00CC0E94">
        <w:rPr>
          <w:rFonts w:ascii="Times New Roman" w:hAnsi="Times New Roman" w:cs="Times New Roman"/>
        </w:rPr>
        <w:t xml:space="preserve">you object </w:t>
      </w:r>
      <w:r w:rsidRPr="00352B27">
        <w:rPr>
          <w:rFonts w:ascii="Times New Roman" w:hAnsi="Times New Roman" w:cs="Times New Roman"/>
        </w:rPr>
        <w:t xml:space="preserve">to the sale, </w:t>
      </w:r>
      <w:r w:rsidR="00CC0E94">
        <w:rPr>
          <w:rFonts w:ascii="Times New Roman" w:hAnsi="Times New Roman" w:cs="Times New Roman"/>
        </w:rPr>
        <w:t xml:space="preserve">you must file </w:t>
      </w:r>
      <w:r w:rsidRPr="00020955">
        <w:rPr>
          <w:rFonts w:ascii="Times New Roman" w:hAnsi="Times New Roman" w:cs="Times New Roman"/>
        </w:rPr>
        <w:t xml:space="preserve">a written objection </w:t>
      </w:r>
      <w:r w:rsidR="00CC0E94">
        <w:rPr>
          <w:rFonts w:ascii="Times New Roman" w:hAnsi="Times New Roman" w:cs="Times New Roman"/>
        </w:rPr>
        <w:t xml:space="preserve">and </w:t>
      </w:r>
      <w:r w:rsidRPr="00020955">
        <w:rPr>
          <w:rFonts w:ascii="Times New Roman" w:hAnsi="Times New Roman" w:cs="Times New Roman"/>
        </w:rPr>
        <w:t xml:space="preserve">serve </w:t>
      </w:r>
      <w:r w:rsidR="00CC0E94">
        <w:rPr>
          <w:rFonts w:ascii="Times New Roman" w:hAnsi="Times New Roman" w:cs="Times New Roman"/>
        </w:rPr>
        <w:t xml:space="preserve">it </w:t>
      </w:r>
      <w:r w:rsidR="00B3015A" w:rsidRPr="00020955">
        <w:rPr>
          <w:rFonts w:ascii="Times New Roman" w:hAnsi="Times New Roman" w:cs="Times New Roman"/>
        </w:rPr>
        <w:t>on</w:t>
      </w:r>
      <w:r w:rsidRPr="00020955">
        <w:rPr>
          <w:rFonts w:ascii="Times New Roman" w:hAnsi="Times New Roman" w:cs="Times New Roman"/>
        </w:rPr>
        <w:t xml:space="preserve"> the party named below no</w:t>
      </w:r>
      <w:r w:rsidR="00E016DC" w:rsidRPr="00020955">
        <w:rPr>
          <w:rFonts w:ascii="Times New Roman" w:hAnsi="Times New Roman" w:cs="Times New Roman"/>
        </w:rPr>
        <w:t>t</w:t>
      </w:r>
      <w:r w:rsidRPr="00020955">
        <w:rPr>
          <w:rFonts w:ascii="Times New Roman" w:hAnsi="Times New Roman" w:cs="Times New Roman"/>
        </w:rPr>
        <w:t xml:space="preserve"> later than 7 days </w:t>
      </w:r>
      <w:r w:rsidR="00E016DC" w:rsidRPr="00020955">
        <w:rPr>
          <w:rFonts w:ascii="Times New Roman" w:hAnsi="Times New Roman" w:cs="Times New Roman"/>
        </w:rPr>
        <w:t>before</w:t>
      </w:r>
      <w:r w:rsidRPr="00020955">
        <w:rPr>
          <w:rFonts w:ascii="Times New Roman" w:hAnsi="Times New Roman" w:cs="Times New Roman"/>
        </w:rPr>
        <w:t xml:space="preserve"> the hearing date</w:t>
      </w:r>
      <w:r w:rsidR="00CC0E94">
        <w:rPr>
          <w:rFonts w:ascii="Times New Roman" w:hAnsi="Times New Roman" w:cs="Times New Roman"/>
        </w:rPr>
        <w:t xml:space="preserve">. </w:t>
      </w:r>
    </w:p>
    <w:p w14:paraId="32091F98" w14:textId="718D4E11" w:rsidR="00C44B4B" w:rsidRPr="00264B31" w:rsidRDefault="00C44B4B" w:rsidP="00CC0E94">
      <w:pPr>
        <w:spacing w:after="360" w:line="276" w:lineRule="auto"/>
        <w:rPr>
          <w:rFonts w:ascii="Times New Roman" w:hAnsi="Times New Roman" w:cs="Times New Roman"/>
          <w:b/>
          <w:color w:val="FF0000"/>
          <w:u w:val="single"/>
        </w:rPr>
      </w:pPr>
      <w:r w:rsidRPr="00264B31">
        <w:rPr>
          <w:rFonts w:ascii="Times New Roman" w:hAnsi="Times New Roman" w:cs="Times New Roman"/>
          <w:b/>
        </w:rPr>
        <w:t>Address of the Clerk:</w:t>
      </w:r>
      <w:r w:rsidR="00520567" w:rsidRPr="00264B31">
        <w:rPr>
          <w:rFonts w:ascii="Times New Roman" w:hAnsi="Times New Roman" w:cs="Times New Roman"/>
        </w:rPr>
        <w:t xml:space="preserve">  </w:t>
      </w:r>
      <w:permStart w:id="415699432" w:edGrp="everyone"/>
      <w:r w:rsidR="00520567" w:rsidRPr="00264B31">
        <w:rPr>
          <w:rFonts w:ascii="Times New Roman" w:hAnsi="Times New Roman" w:cs="Times New Roman"/>
        </w:rPr>
        <w:t xml:space="preserve">                       </w:t>
      </w:r>
      <w:bookmarkStart w:id="0" w:name="_GoBack"/>
      <w:bookmarkEnd w:id="0"/>
      <w:permEnd w:id="415699432"/>
    </w:p>
    <w:p w14:paraId="230DC796" w14:textId="77777777" w:rsidR="00C44B4B" w:rsidRDefault="00C44B4B" w:rsidP="00C44B4B">
      <w:pPr>
        <w:spacing w:line="236" w:lineRule="auto"/>
        <w:ind w:firstLine="720"/>
        <w:rPr>
          <w:rFonts w:ascii="Times New Roman" w:hAnsi="Times New Roman" w:cs="Times New Roman"/>
          <w:color w:val="FF0000"/>
          <w:u w:val="single"/>
        </w:rPr>
      </w:pPr>
    </w:p>
    <w:p w14:paraId="62AE9643" w14:textId="4070F047" w:rsidR="00C44B4B" w:rsidRPr="00C44B4B" w:rsidRDefault="00C44B4B" w:rsidP="00C44B4B">
      <w:pPr>
        <w:spacing w:line="236" w:lineRule="auto"/>
        <w:ind w:firstLine="720"/>
        <w:rPr>
          <w:rFonts w:ascii="Times New Roman" w:hAnsi="Times New Roman" w:cs="Times New Roman"/>
          <w:strike/>
          <w:color w:val="FF0000"/>
        </w:rPr>
      </w:pPr>
    </w:p>
    <w:p w14:paraId="7280FC12" w14:textId="4668FC5D" w:rsidR="00C44B4B" w:rsidRPr="00020955" w:rsidRDefault="00C44B4B" w:rsidP="00DB53E7">
      <w:pPr>
        <w:spacing w:line="276" w:lineRule="auto"/>
        <w:rPr>
          <w:rFonts w:ascii="Times New Roman" w:hAnsi="Times New Roman" w:cs="Times New Roman"/>
          <w:strike/>
        </w:rPr>
      </w:pPr>
      <w:r w:rsidRPr="00020955">
        <w:rPr>
          <w:rFonts w:ascii="Times New Roman" w:hAnsi="Times New Roman" w:cs="Times New Roman"/>
        </w:rPr>
        <w:t>I</w:t>
      </w:r>
      <w:r w:rsidR="00E016DC" w:rsidRPr="00020955">
        <w:rPr>
          <w:rFonts w:ascii="Times New Roman" w:hAnsi="Times New Roman" w:cs="Times New Roman"/>
        </w:rPr>
        <w:t xml:space="preserve">f </w:t>
      </w:r>
      <w:r w:rsidRPr="00020955">
        <w:rPr>
          <w:rFonts w:ascii="Times New Roman" w:hAnsi="Times New Roman" w:cs="Times New Roman"/>
        </w:rPr>
        <w:t>an objection is filed</w:t>
      </w:r>
      <w:r w:rsidR="00E016DC" w:rsidRPr="00020955">
        <w:rPr>
          <w:rFonts w:ascii="Times New Roman" w:hAnsi="Times New Roman" w:cs="Times New Roman"/>
        </w:rPr>
        <w:t>,</w:t>
      </w:r>
      <w:r w:rsidRPr="00020955">
        <w:rPr>
          <w:rFonts w:ascii="Times New Roman" w:hAnsi="Times New Roman" w:cs="Times New Roman"/>
        </w:rPr>
        <w:t xml:space="preserve"> a hearing will be held before the Honorable </w:t>
      </w:r>
      <w:permStart w:id="373056595" w:edGrp="everyone"/>
      <w:r w:rsidRPr="00020955">
        <w:rPr>
          <w:rFonts w:ascii="Times New Roman" w:hAnsi="Times New Roman" w:cs="Times New Roman"/>
        </w:rPr>
        <w:t>_______________</w:t>
      </w:r>
      <w:r w:rsidR="00DB53E7">
        <w:rPr>
          <w:rFonts w:ascii="Times New Roman" w:hAnsi="Times New Roman" w:cs="Times New Roman"/>
        </w:rPr>
        <w:t>____________</w:t>
      </w:r>
      <w:r w:rsidRPr="00020955">
        <w:rPr>
          <w:rFonts w:ascii="Times New Roman" w:hAnsi="Times New Roman" w:cs="Times New Roman"/>
        </w:rPr>
        <w:t xml:space="preserve">__ </w:t>
      </w:r>
      <w:permEnd w:id="373056595"/>
      <w:r w:rsidRPr="00020955">
        <w:rPr>
          <w:rFonts w:ascii="Times New Roman" w:hAnsi="Times New Roman" w:cs="Times New Roman"/>
        </w:rPr>
        <w:t xml:space="preserve">on </w:t>
      </w:r>
      <w:permStart w:id="1427527597" w:edGrp="everyone"/>
      <w:r w:rsidRPr="00020955">
        <w:rPr>
          <w:rFonts w:ascii="Times New Roman" w:hAnsi="Times New Roman" w:cs="Times New Roman"/>
        </w:rPr>
        <w:t>__________</w:t>
      </w:r>
      <w:r w:rsidR="00DB53E7">
        <w:rPr>
          <w:rFonts w:ascii="Times New Roman" w:hAnsi="Times New Roman" w:cs="Times New Roman"/>
        </w:rPr>
        <w:t>___</w:t>
      </w:r>
      <w:r w:rsidRPr="00020955">
        <w:rPr>
          <w:rFonts w:ascii="Times New Roman" w:hAnsi="Times New Roman" w:cs="Times New Roman"/>
        </w:rPr>
        <w:t xml:space="preserve">____________ </w:t>
      </w:r>
      <w:permEnd w:id="1427527597"/>
      <w:r w:rsidRPr="00020955">
        <w:rPr>
          <w:rFonts w:ascii="Times New Roman" w:hAnsi="Times New Roman" w:cs="Times New Roman"/>
        </w:rPr>
        <w:t xml:space="preserve">at </w:t>
      </w:r>
      <w:permStart w:id="1036847085" w:edGrp="everyone"/>
      <w:r w:rsidRPr="00020955">
        <w:rPr>
          <w:rFonts w:ascii="Times New Roman" w:hAnsi="Times New Roman" w:cs="Times New Roman"/>
        </w:rPr>
        <w:t>________</w:t>
      </w:r>
      <w:permEnd w:id="1036847085"/>
      <w:r w:rsidRPr="00020955">
        <w:rPr>
          <w:rFonts w:ascii="Times New Roman" w:hAnsi="Times New Roman" w:cs="Times New Roman"/>
        </w:rPr>
        <w:t xml:space="preserve">a.m. at the United States Bankruptcy Court, Courtroom no. </w:t>
      </w:r>
      <w:permStart w:id="1833399813" w:edGrp="everyone"/>
      <w:r w:rsidRPr="00020955">
        <w:rPr>
          <w:rFonts w:ascii="Times New Roman" w:hAnsi="Times New Roman" w:cs="Times New Roman"/>
        </w:rPr>
        <w:t>_______</w:t>
      </w:r>
      <w:permEnd w:id="1833399813"/>
      <w:r w:rsidRPr="00020955">
        <w:rPr>
          <w:rFonts w:ascii="Times New Roman" w:hAnsi="Times New Roman" w:cs="Times New Roman"/>
        </w:rPr>
        <w:t xml:space="preserve">,  </w:t>
      </w:r>
      <w:permStart w:id="375337303" w:edGrp="everyone"/>
      <w:r w:rsidRPr="00020955">
        <w:rPr>
          <w:rFonts w:ascii="Times New Roman" w:hAnsi="Times New Roman" w:cs="Times New Roman"/>
        </w:rPr>
        <w:t>______</w:t>
      </w:r>
      <w:r w:rsidR="00DB53E7">
        <w:rPr>
          <w:rFonts w:ascii="Times New Roman" w:hAnsi="Times New Roman" w:cs="Times New Roman"/>
        </w:rPr>
        <w:t>____</w:t>
      </w:r>
      <w:r w:rsidRPr="00020955">
        <w:rPr>
          <w:rFonts w:ascii="Times New Roman" w:hAnsi="Times New Roman" w:cs="Times New Roman"/>
        </w:rPr>
        <w:t>________________________________________________________</w:t>
      </w:r>
      <w:permEnd w:id="375337303"/>
      <w:r w:rsidRPr="00020955">
        <w:rPr>
          <w:rFonts w:ascii="Times New Roman" w:hAnsi="Times New Roman" w:cs="Times New Roman"/>
        </w:rPr>
        <w:t xml:space="preserve">. </w:t>
      </w:r>
      <w:r w:rsidRPr="00020955">
        <w:rPr>
          <w:rFonts w:ascii="Times New Roman" w:hAnsi="Times New Roman" w:cs="Times New Roman"/>
          <w:sz w:val="18"/>
          <w:szCs w:val="18"/>
        </w:rPr>
        <w:t>(Hearing date must be at least 28 from the date of this notice).</w:t>
      </w:r>
    </w:p>
    <w:p w14:paraId="5909EAB4" w14:textId="0F9F5E02" w:rsidR="00C44B4B" w:rsidRDefault="00C44B4B" w:rsidP="00DB53E7">
      <w:pPr>
        <w:spacing w:after="240" w:line="276" w:lineRule="auto"/>
        <w:rPr>
          <w:rFonts w:ascii="Times New Roman" w:hAnsi="Times New Roman" w:cs="Times New Roman"/>
          <w:i/>
          <w:iCs/>
          <w:strike/>
          <w:color w:val="FF0000"/>
        </w:rPr>
      </w:pPr>
      <w:r w:rsidRPr="00352B27">
        <w:rPr>
          <w:rFonts w:ascii="Times New Roman" w:hAnsi="Times New Roman" w:cs="Times New Roman"/>
        </w:rPr>
        <w:t xml:space="preserve">If no objection to the sale is filed </w:t>
      </w:r>
      <w:r w:rsidR="00CB3875" w:rsidRPr="00020955">
        <w:rPr>
          <w:rFonts w:ascii="Times New Roman" w:hAnsi="Times New Roman" w:cs="Times New Roman"/>
        </w:rPr>
        <w:t>the clerk will enter a Certification of No Objection and the sale will be consummated as proposed.</w:t>
      </w:r>
    </w:p>
    <w:p w14:paraId="65A353B4" w14:textId="5A844725" w:rsidR="00C44B4B" w:rsidRPr="00264B31" w:rsidRDefault="00C44B4B" w:rsidP="0026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264B31">
        <w:rPr>
          <w:rFonts w:ascii="Times New Roman" w:hAnsi="Times New Roman" w:cs="Times New Roman"/>
          <w:b/>
          <w:noProof/>
        </w:rPr>
        <w:t>Location, date and time of sale:</w:t>
      </w:r>
      <w:r w:rsidR="00520567" w:rsidRPr="00264B31">
        <w:rPr>
          <w:rFonts w:ascii="Times New Roman" w:hAnsi="Times New Roman" w:cs="Times New Roman"/>
          <w:noProof/>
        </w:rPr>
        <w:t xml:space="preserve">  </w:t>
      </w:r>
      <w:permStart w:id="1776181620" w:edGrp="everyone"/>
      <w:r w:rsidR="00520567" w:rsidRPr="00264B31">
        <w:rPr>
          <w:rFonts w:ascii="Times New Roman" w:hAnsi="Times New Roman" w:cs="Times New Roman"/>
          <w:noProof/>
        </w:rPr>
        <w:t xml:space="preserve">                     </w:t>
      </w:r>
      <w:permEnd w:id="1776181620"/>
    </w:p>
    <w:p w14:paraId="22896099" w14:textId="0D9572C4" w:rsidR="00C44B4B" w:rsidRDefault="00C44B4B" w:rsidP="00020955">
      <w:pPr>
        <w:spacing w:after="0" w:line="236" w:lineRule="auto"/>
        <w:ind w:firstLine="2880"/>
        <w:rPr>
          <w:rFonts w:ascii="Times New Roman" w:hAnsi="Times New Roman" w:cs="Times New Roman"/>
          <w:i/>
          <w:iCs/>
          <w:strike/>
          <w:color w:val="FF0000"/>
        </w:rPr>
      </w:pPr>
    </w:p>
    <w:p w14:paraId="0B4BA40E" w14:textId="0CAF1F4A" w:rsidR="00C44B4B" w:rsidRDefault="00C44B4B" w:rsidP="00C44B4B">
      <w:pPr>
        <w:spacing w:line="236" w:lineRule="auto"/>
        <w:ind w:firstLine="2880"/>
        <w:rPr>
          <w:rFonts w:ascii="Times New Roman" w:hAnsi="Times New Roman" w:cs="Times New Roman"/>
          <w:i/>
          <w:iCs/>
          <w:strike/>
          <w:color w:val="FF0000"/>
        </w:rPr>
      </w:pPr>
    </w:p>
    <w:p w14:paraId="3E11C6A1" w14:textId="6FE61B09" w:rsidR="00020955" w:rsidRDefault="0072654C" w:rsidP="0002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</w:rPr>
      </w:pPr>
      <w:r w:rsidRPr="0072654C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72654C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72654C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72654C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72654C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72654C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</w:p>
    <w:p w14:paraId="5B8637F9" w14:textId="54F8CC46" w:rsidR="00DB62DA" w:rsidRPr="00264B31" w:rsidRDefault="00C44F4C" w:rsidP="00020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b/>
        </w:rPr>
      </w:pPr>
      <w:r w:rsidRPr="00264B31">
        <w:rPr>
          <w:rFonts w:ascii="Times New Roman" w:hAnsi="Times New Roman" w:cs="Times New Roman"/>
          <w:b/>
        </w:rPr>
        <w:lastRenderedPageBreak/>
        <w:t>Description of property to be sold:</w:t>
      </w:r>
      <w:r w:rsidR="00520567" w:rsidRPr="00264B31">
        <w:rPr>
          <w:rFonts w:ascii="Times New Roman" w:hAnsi="Times New Roman" w:cs="Times New Roman"/>
        </w:rPr>
        <w:t xml:space="preserve">  </w:t>
      </w:r>
      <w:permStart w:id="1670453835" w:edGrp="everyone"/>
      <w:r w:rsidR="00520567" w:rsidRPr="00264B31">
        <w:rPr>
          <w:rFonts w:ascii="Times New Roman" w:hAnsi="Times New Roman" w:cs="Times New Roman"/>
        </w:rPr>
        <w:t xml:space="preserve">                  </w:t>
      </w:r>
      <w:permEnd w:id="1670453835"/>
    </w:p>
    <w:p w14:paraId="471E3854" w14:textId="77777777" w:rsidR="00DB62DA" w:rsidRDefault="00DB62DA" w:rsidP="0072654C">
      <w:pPr>
        <w:tabs>
          <w:tab w:val="left" w:pos="180"/>
        </w:tabs>
        <w:spacing w:after="0" w:line="360" w:lineRule="auto"/>
        <w:ind w:left="90"/>
        <w:rPr>
          <w:rFonts w:ascii="Times New Roman" w:hAnsi="Times New Roman" w:cs="Times New Roman"/>
        </w:rPr>
      </w:pPr>
    </w:p>
    <w:p w14:paraId="6D63C56E" w14:textId="69A81DD4" w:rsidR="00DB62DA" w:rsidRDefault="00DB62DA" w:rsidP="0072654C">
      <w:pPr>
        <w:tabs>
          <w:tab w:val="left" w:pos="180"/>
        </w:tabs>
        <w:spacing w:after="0" w:line="360" w:lineRule="auto"/>
        <w:ind w:left="90"/>
        <w:rPr>
          <w:rFonts w:ascii="Times New Roman" w:hAnsi="Times New Roman" w:cs="Times New Roman"/>
        </w:rPr>
      </w:pPr>
    </w:p>
    <w:p w14:paraId="540AE557" w14:textId="1E257FF3" w:rsidR="00DB62DA" w:rsidRPr="00264B31" w:rsidRDefault="00AC3A88" w:rsidP="00264B31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b/>
        </w:rPr>
      </w:pPr>
      <w:r w:rsidRPr="00264B31">
        <w:rPr>
          <w:rFonts w:ascii="Times New Roman" w:hAnsi="Times New Roman" w:cs="Times New Roman"/>
          <w:b/>
        </w:rPr>
        <w:t>Terms of sale:</w:t>
      </w:r>
      <w:r w:rsidR="00520567" w:rsidRPr="00264B31">
        <w:rPr>
          <w:rFonts w:ascii="Times New Roman" w:hAnsi="Times New Roman" w:cs="Times New Roman"/>
        </w:rPr>
        <w:t xml:space="preserve">  </w:t>
      </w:r>
      <w:permStart w:id="1848457428" w:edGrp="everyone"/>
      <w:r w:rsidR="00520567" w:rsidRPr="00264B31">
        <w:rPr>
          <w:rFonts w:ascii="Times New Roman" w:hAnsi="Times New Roman" w:cs="Times New Roman"/>
        </w:rPr>
        <w:t xml:space="preserve">                 </w:t>
      </w:r>
      <w:permEnd w:id="1848457428"/>
    </w:p>
    <w:p w14:paraId="410D187E" w14:textId="01A043BC" w:rsidR="00DB62DA" w:rsidRPr="0072654C" w:rsidRDefault="00DB62DA" w:rsidP="0072654C">
      <w:pPr>
        <w:tabs>
          <w:tab w:val="left" w:pos="180"/>
        </w:tabs>
        <w:spacing w:after="0" w:line="360" w:lineRule="auto"/>
        <w:ind w:left="90"/>
        <w:rPr>
          <w:rFonts w:ascii="Times New Roman" w:hAnsi="Times New Roman" w:cs="Times New Roman"/>
        </w:rPr>
      </w:pPr>
    </w:p>
    <w:p w14:paraId="5B46D9A4" w14:textId="77777777" w:rsidR="0072654C" w:rsidRDefault="0072654C" w:rsidP="007D1CA2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14:paraId="2C11AF2C" w14:textId="77777777" w:rsidR="00AC3A88" w:rsidRDefault="00AC3A88" w:rsidP="007D1CA2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14:paraId="69FC07B6" w14:textId="77777777" w:rsidR="00AC3A88" w:rsidRDefault="00AC3A88" w:rsidP="007D1CA2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14:paraId="04C0B72D" w14:textId="77777777" w:rsidR="00AC3A88" w:rsidRDefault="00AC3A88" w:rsidP="007D1CA2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14:paraId="1B965195" w14:textId="77777777" w:rsidR="00020955" w:rsidRDefault="0072654C" w:rsidP="0002095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FF0000"/>
          <w:u w:val="single"/>
        </w:rPr>
      </w:pPr>
      <w:r w:rsidRPr="0072654C">
        <w:rPr>
          <w:rFonts w:ascii="Times New Roman" w:hAnsi="Times New Roman" w:cs="Times New Roman"/>
        </w:rPr>
        <w:t xml:space="preserve">Objections </w:t>
      </w:r>
      <w:r w:rsidR="00E016DC">
        <w:rPr>
          <w:rFonts w:ascii="Times New Roman" w:hAnsi="Times New Roman" w:cs="Times New Roman"/>
        </w:rPr>
        <w:t>must</w:t>
      </w:r>
      <w:r w:rsidRPr="0072654C">
        <w:rPr>
          <w:rFonts w:ascii="Times New Roman" w:hAnsi="Times New Roman" w:cs="Times New Roman"/>
        </w:rPr>
        <w:t xml:space="preserve"> be served on</w:t>
      </w:r>
      <w:r w:rsidR="00AC3A88">
        <w:rPr>
          <w:rFonts w:ascii="Times New Roman" w:hAnsi="Times New Roman" w:cs="Times New Roman"/>
        </w:rPr>
        <w:t xml:space="preserve">, </w:t>
      </w:r>
      <w:r w:rsidR="00AC3A88" w:rsidRPr="00020955">
        <w:rPr>
          <w:rFonts w:ascii="Times New Roman" w:hAnsi="Times New Roman" w:cs="Times New Roman"/>
        </w:rPr>
        <w:t>and requests for additional information directed to</w:t>
      </w:r>
      <w:r w:rsidR="00020955" w:rsidRPr="00020955">
        <w:rPr>
          <w:rFonts w:ascii="Times New Roman" w:hAnsi="Times New Roman" w:cs="Times New Roman"/>
        </w:rPr>
        <w:t>:</w:t>
      </w:r>
      <w:r w:rsidR="00020955">
        <w:rPr>
          <w:rFonts w:ascii="Times New Roman" w:hAnsi="Times New Roman" w:cs="Times New Roman"/>
          <w:color w:val="FF0000"/>
          <w:u w:val="single"/>
        </w:rPr>
        <w:t xml:space="preserve"> </w:t>
      </w:r>
    </w:p>
    <w:p w14:paraId="77BE011E" w14:textId="70C47EB8" w:rsidR="0072654C" w:rsidRPr="0072654C" w:rsidRDefault="0072654C" w:rsidP="0002095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72654C">
        <w:rPr>
          <w:rFonts w:ascii="Times New Roman" w:hAnsi="Times New Roman" w:cs="Times New Roman"/>
        </w:rPr>
        <w:t>Name:</w:t>
      </w:r>
      <w:r w:rsidRPr="0072654C">
        <w:rPr>
          <w:rFonts w:ascii="Times New Roman" w:hAnsi="Times New Roman" w:cs="Times New Roman"/>
          <w:sz w:val="20"/>
          <w:szCs w:val="20"/>
        </w:rPr>
        <w:tab/>
      </w:r>
      <w:r w:rsidRPr="0072654C">
        <w:rPr>
          <w:rFonts w:ascii="Times New Roman" w:hAnsi="Times New Roman" w:cs="Times New Roman"/>
          <w:sz w:val="20"/>
          <w:szCs w:val="20"/>
        </w:rPr>
        <w:tab/>
      </w:r>
      <w:permStart w:id="1126630578" w:edGrp="everyone"/>
      <w:r w:rsidRPr="0072654C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Pr="00C44F4C">
        <w:rPr>
          <w:rFonts w:ascii="Times New Roman" w:hAnsi="Times New Roman" w:cs="Times New Roman"/>
          <w:sz w:val="20"/>
          <w:szCs w:val="20"/>
        </w:rPr>
        <w:t>_____________</w:t>
      </w:r>
      <w:permEnd w:id="1126630578"/>
    </w:p>
    <w:p w14:paraId="2885716A" w14:textId="5285F479" w:rsidR="0072654C" w:rsidRDefault="0072654C" w:rsidP="0072654C">
      <w:pPr>
        <w:tabs>
          <w:tab w:val="left" w:pos="720"/>
          <w:tab w:val="left" w:pos="1440"/>
        </w:tabs>
        <w:autoSpaceDE w:val="0"/>
        <w:autoSpaceDN w:val="0"/>
        <w:adjustRightInd w:val="0"/>
        <w:spacing w:after="180" w:line="240" w:lineRule="auto"/>
        <w:ind w:left="1440" w:hanging="1440"/>
        <w:rPr>
          <w:rFonts w:ascii="Times New Roman" w:hAnsi="Times New Roman" w:cs="Times New Roman"/>
          <w:sz w:val="20"/>
          <w:szCs w:val="20"/>
        </w:rPr>
      </w:pPr>
      <w:r w:rsidRPr="00C44F4C">
        <w:rPr>
          <w:rFonts w:ascii="Times New Roman" w:hAnsi="Times New Roman" w:cs="Times New Roman"/>
        </w:rPr>
        <w:t>Address:</w:t>
      </w:r>
      <w:r w:rsidRPr="00C44F4C">
        <w:rPr>
          <w:rFonts w:ascii="Times New Roman" w:hAnsi="Times New Roman" w:cs="Times New Roman"/>
        </w:rPr>
        <w:tab/>
      </w:r>
      <w:permStart w:id="1858615468" w:edGrp="everyone"/>
      <w:r w:rsidRPr="0072654C">
        <w:rPr>
          <w:rFonts w:ascii="Times New Roman" w:hAnsi="Times New Roman" w:cs="Times New Roman"/>
          <w:sz w:val="20"/>
          <w:szCs w:val="20"/>
        </w:rPr>
        <w:t>__________________________________________________________</w:t>
      </w:r>
      <w:r w:rsidRPr="00C44F4C">
        <w:rPr>
          <w:rFonts w:ascii="Times New Roman" w:hAnsi="Times New Roman" w:cs="Times New Roman"/>
          <w:sz w:val="20"/>
          <w:szCs w:val="20"/>
        </w:rPr>
        <w:t>______________</w:t>
      </w:r>
      <w:permEnd w:id="1858615468"/>
    </w:p>
    <w:p w14:paraId="17C7448A" w14:textId="61967486" w:rsidR="00DB62DA" w:rsidRDefault="0072654C" w:rsidP="00020955">
      <w:pPr>
        <w:tabs>
          <w:tab w:val="left" w:pos="720"/>
          <w:tab w:val="left" w:pos="1440"/>
        </w:tabs>
        <w:autoSpaceDE w:val="0"/>
        <w:autoSpaceDN w:val="0"/>
        <w:adjustRightInd w:val="0"/>
        <w:spacing w:after="180" w:line="240" w:lineRule="auto"/>
        <w:ind w:left="1440" w:hanging="1440"/>
        <w:rPr>
          <w:rFonts w:ascii="Times New Roman" w:hAnsi="Times New Roman" w:cs="Times New Roman"/>
          <w:i/>
          <w:sz w:val="16"/>
          <w:szCs w:val="16"/>
        </w:rPr>
      </w:pPr>
      <w:r w:rsidRPr="00C44F4C">
        <w:rPr>
          <w:rFonts w:ascii="Times New Roman" w:hAnsi="Times New Roman" w:cs="Times New Roman"/>
        </w:rPr>
        <w:t>Telephone No.:</w:t>
      </w:r>
      <w:r w:rsidRPr="00C44F4C">
        <w:rPr>
          <w:rFonts w:ascii="Times New Roman" w:hAnsi="Times New Roman" w:cs="Times New Roman"/>
          <w:sz w:val="20"/>
          <w:szCs w:val="20"/>
        </w:rPr>
        <w:tab/>
      </w:r>
      <w:permStart w:id="1096166654" w:edGrp="everyone"/>
      <w:r w:rsidRPr="0072654C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Pr="00C44F4C">
        <w:rPr>
          <w:rFonts w:ascii="Times New Roman" w:hAnsi="Times New Roman" w:cs="Times New Roman"/>
          <w:sz w:val="20"/>
          <w:szCs w:val="20"/>
        </w:rPr>
        <w:t>_____________</w:t>
      </w:r>
      <w:permEnd w:id="1096166654"/>
    </w:p>
    <w:p w14:paraId="5711DBC3" w14:textId="338B332F" w:rsidR="00B951F8" w:rsidRPr="00B951F8" w:rsidRDefault="0072654C" w:rsidP="00C44F4C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1440" w:hanging="14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  <w:szCs w:val="16"/>
        </w:rPr>
        <w:t>rev</w:t>
      </w:r>
      <w:r w:rsidR="007D1CA2" w:rsidRPr="007D1CA2">
        <w:rPr>
          <w:rFonts w:ascii="Times New Roman" w:hAnsi="Times New Roman" w:cs="Times New Roman"/>
          <w:i/>
          <w:sz w:val="16"/>
          <w:szCs w:val="16"/>
        </w:rPr>
        <w:t>.8/1/15</w:t>
      </w:r>
    </w:p>
    <w:sectPr w:rsidR="00B951F8" w:rsidRPr="00B951F8" w:rsidSect="00C44F4C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F524F"/>
    <w:multiLevelType w:val="hybridMultilevel"/>
    <w:tmpl w:val="DE7497BC"/>
    <w:lvl w:ilvl="0" w:tplc="356CBF56">
      <w:start w:val="1"/>
      <w:numFmt w:val="bullet"/>
      <w:lvlText w:val="q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 w15:restartNumberingAfterBreak="0">
    <w:nsid w:val="6D6053EC"/>
    <w:multiLevelType w:val="hybridMultilevel"/>
    <w:tmpl w:val="E0A00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Iw4M5vlZRkLTyzXHGPmkcAvjPVQGbhXfSJWWOYkyeP5RqV6z6P5mInMfiI9NXkgruhy9dEumC6zJSDjBRwimKg==" w:salt="GWraVCN/iaLtiyT/+sABA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49"/>
    <w:rsid w:val="000169BA"/>
    <w:rsid w:val="00020955"/>
    <w:rsid w:val="0002503A"/>
    <w:rsid w:val="00025F61"/>
    <w:rsid w:val="00045064"/>
    <w:rsid w:val="00050604"/>
    <w:rsid w:val="00060BBC"/>
    <w:rsid w:val="000C72C1"/>
    <w:rsid w:val="000F1A00"/>
    <w:rsid w:val="00101747"/>
    <w:rsid w:val="0010348E"/>
    <w:rsid w:val="00112769"/>
    <w:rsid w:val="00113142"/>
    <w:rsid w:val="0011544C"/>
    <w:rsid w:val="00130D35"/>
    <w:rsid w:val="001310A9"/>
    <w:rsid w:val="00134DD3"/>
    <w:rsid w:val="0014617F"/>
    <w:rsid w:val="00151EE7"/>
    <w:rsid w:val="00163209"/>
    <w:rsid w:val="00174003"/>
    <w:rsid w:val="00190654"/>
    <w:rsid w:val="00194BEB"/>
    <w:rsid w:val="001A2E03"/>
    <w:rsid w:val="001A36C4"/>
    <w:rsid w:val="001D2804"/>
    <w:rsid w:val="001D595E"/>
    <w:rsid w:val="001F1B73"/>
    <w:rsid w:val="001F30FB"/>
    <w:rsid w:val="00203EB9"/>
    <w:rsid w:val="00217F57"/>
    <w:rsid w:val="00244435"/>
    <w:rsid w:val="00244943"/>
    <w:rsid w:val="00260664"/>
    <w:rsid w:val="00264B31"/>
    <w:rsid w:val="002724F2"/>
    <w:rsid w:val="002A620B"/>
    <w:rsid w:val="002D5AAE"/>
    <w:rsid w:val="002E3636"/>
    <w:rsid w:val="002E54A3"/>
    <w:rsid w:val="002E6724"/>
    <w:rsid w:val="002F606B"/>
    <w:rsid w:val="003226AD"/>
    <w:rsid w:val="0032423B"/>
    <w:rsid w:val="003258A4"/>
    <w:rsid w:val="00365491"/>
    <w:rsid w:val="003753D0"/>
    <w:rsid w:val="00383CD7"/>
    <w:rsid w:val="003B6801"/>
    <w:rsid w:val="003B686C"/>
    <w:rsid w:val="003D0D47"/>
    <w:rsid w:val="003D3B2B"/>
    <w:rsid w:val="003D5F7A"/>
    <w:rsid w:val="004000D3"/>
    <w:rsid w:val="00401E5B"/>
    <w:rsid w:val="00461DD0"/>
    <w:rsid w:val="00481D9A"/>
    <w:rsid w:val="004832A8"/>
    <w:rsid w:val="00486EAB"/>
    <w:rsid w:val="00495A12"/>
    <w:rsid w:val="004B00BB"/>
    <w:rsid w:val="004B25E8"/>
    <w:rsid w:val="004C7E88"/>
    <w:rsid w:val="004D74D1"/>
    <w:rsid w:val="005007EA"/>
    <w:rsid w:val="00505C01"/>
    <w:rsid w:val="00511275"/>
    <w:rsid w:val="00514D53"/>
    <w:rsid w:val="00520567"/>
    <w:rsid w:val="005447BF"/>
    <w:rsid w:val="005623D4"/>
    <w:rsid w:val="0059586E"/>
    <w:rsid w:val="005B07EC"/>
    <w:rsid w:val="005C5CA6"/>
    <w:rsid w:val="005C7019"/>
    <w:rsid w:val="005E1909"/>
    <w:rsid w:val="0060063D"/>
    <w:rsid w:val="00603606"/>
    <w:rsid w:val="00605E53"/>
    <w:rsid w:val="006156CC"/>
    <w:rsid w:val="0066617B"/>
    <w:rsid w:val="006820CE"/>
    <w:rsid w:val="00691662"/>
    <w:rsid w:val="00693258"/>
    <w:rsid w:val="006A2FA2"/>
    <w:rsid w:val="006B0EB1"/>
    <w:rsid w:val="006B431D"/>
    <w:rsid w:val="006E78FD"/>
    <w:rsid w:val="00711277"/>
    <w:rsid w:val="00712598"/>
    <w:rsid w:val="0072654C"/>
    <w:rsid w:val="0075043C"/>
    <w:rsid w:val="00757387"/>
    <w:rsid w:val="00763F95"/>
    <w:rsid w:val="007765C0"/>
    <w:rsid w:val="00782DB6"/>
    <w:rsid w:val="00790453"/>
    <w:rsid w:val="007C4B3C"/>
    <w:rsid w:val="007D1CA2"/>
    <w:rsid w:val="00801D37"/>
    <w:rsid w:val="00854B4F"/>
    <w:rsid w:val="008632E9"/>
    <w:rsid w:val="0087359C"/>
    <w:rsid w:val="008801F2"/>
    <w:rsid w:val="00896A37"/>
    <w:rsid w:val="008B0899"/>
    <w:rsid w:val="008B1728"/>
    <w:rsid w:val="008B4F2D"/>
    <w:rsid w:val="008D59AD"/>
    <w:rsid w:val="008E1B68"/>
    <w:rsid w:val="008E2162"/>
    <w:rsid w:val="008F5F3F"/>
    <w:rsid w:val="009110DB"/>
    <w:rsid w:val="00950945"/>
    <w:rsid w:val="009511C4"/>
    <w:rsid w:val="00952100"/>
    <w:rsid w:val="00953F43"/>
    <w:rsid w:val="00963690"/>
    <w:rsid w:val="009640EB"/>
    <w:rsid w:val="00965BA4"/>
    <w:rsid w:val="00977F0F"/>
    <w:rsid w:val="00985241"/>
    <w:rsid w:val="009860B5"/>
    <w:rsid w:val="009A3448"/>
    <w:rsid w:val="009F1073"/>
    <w:rsid w:val="009F4532"/>
    <w:rsid w:val="00A074AA"/>
    <w:rsid w:val="00A10435"/>
    <w:rsid w:val="00A116A5"/>
    <w:rsid w:val="00A222C4"/>
    <w:rsid w:val="00A31C49"/>
    <w:rsid w:val="00A418E1"/>
    <w:rsid w:val="00A4662E"/>
    <w:rsid w:val="00A73139"/>
    <w:rsid w:val="00A84D9D"/>
    <w:rsid w:val="00A84F14"/>
    <w:rsid w:val="00A92A5C"/>
    <w:rsid w:val="00AA066E"/>
    <w:rsid w:val="00AA77EB"/>
    <w:rsid w:val="00AC3A88"/>
    <w:rsid w:val="00AF7C38"/>
    <w:rsid w:val="00B0015D"/>
    <w:rsid w:val="00B13747"/>
    <w:rsid w:val="00B14489"/>
    <w:rsid w:val="00B3015A"/>
    <w:rsid w:val="00B329F9"/>
    <w:rsid w:val="00B376F7"/>
    <w:rsid w:val="00B53AFD"/>
    <w:rsid w:val="00B53BA3"/>
    <w:rsid w:val="00B71A54"/>
    <w:rsid w:val="00B80F17"/>
    <w:rsid w:val="00B834F9"/>
    <w:rsid w:val="00B951F8"/>
    <w:rsid w:val="00B96A4E"/>
    <w:rsid w:val="00BA5438"/>
    <w:rsid w:val="00BB762E"/>
    <w:rsid w:val="00BD01C3"/>
    <w:rsid w:val="00BF37F8"/>
    <w:rsid w:val="00C30946"/>
    <w:rsid w:val="00C371F6"/>
    <w:rsid w:val="00C44B4B"/>
    <w:rsid w:val="00C44F4C"/>
    <w:rsid w:val="00C64953"/>
    <w:rsid w:val="00C653CB"/>
    <w:rsid w:val="00C773BA"/>
    <w:rsid w:val="00C87344"/>
    <w:rsid w:val="00CA31C3"/>
    <w:rsid w:val="00CA3D28"/>
    <w:rsid w:val="00CA7046"/>
    <w:rsid w:val="00CB16B0"/>
    <w:rsid w:val="00CB3875"/>
    <w:rsid w:val="00CB475C"/>
    <w:rsid w:val="00CC0E94"/>
    <w:rsid w:val="00CE1B67"/>
    <w:rsid w:val="00D05C7D"/>
    <w:rsid w:val="00D11606"/>
    <w:rsid w:val="00D23BF6"/>
    <w:rsid w:val="00D268F0"/>
    <w:rsid w:val="00D2756C"/>
    <w:rsid w:val="00D3088C"/>
    <w:rsid w:val="00D72954"/>
    <w:rsid w:val="00D81D12"/>
    <w:rsid w:val="00D93E3F"/>
    <w:rsid w:val="00D952AF"/>
    <w:rsid w:val="00DB31A4"/>
    <w:rsid w:val="00DB53E7"/>
    <w:rsid w:val="00DB62DA"/>
    <w:rsid w:val="00DC44CE"/>
    <w:rsid w:val="00DD2E0D"/>
    <w:rsid w:val="00DD6993"/>
    <w:rsid w:val="00DE195B"/>
    <w:rsid w:val="00DE2A72"/>
    <w:rsid w:val="00DE4546"/>
    <w:rsid w:val="00DE58B3"/>
    <w:rsid w:val="00E016DC"/>
    <w:rsid w:val="00E141A6"/>
    <w:rsid w:val="00E419E6"/>
    <w:rsid w:val="00E43000"/>
    <w:rsid w:val="00E73863"/>
    <w:rsid w:val="00E812F4"/>
    <w:rsid w:val="00E907A0"/>
    <w:rsid w:val="00EB1A9B"/>
    <w:rsid w:val="00EC15EF"/>
    <w:rsid w:val="00F27C79"/>
    <w:rsid w:val="00F37DC4"/>
    <w:rsid w:val="00F722A5"/>
    <w:rsid w:val="00FB28AE"/>
    <w:rsid w:val="00FC3814"/>
    <w:rsid w:val="00FD2F58"/>
    <w:rsid w:val="00FD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0B839"/>
  <w15:chartTrackingRefBased/>
  <w15:docId w15:val="{1D8D60AC-F39C-464A-A051-E78BC135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E2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A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95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1368</Characters>
  <Application>Microsoft Office Word</Application>
  <DocSecurity>8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Bankruptcy Court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LeCompte</dc:creator>
  <cp:keywords/>
  <dc:description/>
  <cp:lastModifiedBy>Judi LeCompte</cp:lastModifiedBy>
  <cp:revision>3</cp:revision>
  <cp:lastPrinted>2015-08-04T11:53:00Z</cp:lastPrinted>
  <dcterms:created xsi:type="dcterms:W3CDTF">2015-10-06T18:35:00Z</dcterms:created>
  <dcterms:modified xsi:type="dcterms:W3CDTF">2015-10-06T18:37:00Z</dcterms:modified>
</cp:coreProperties>
</file>